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74963" w14:textId="77777777" w:rsidR="00192543" w:rsidRPr="0001056C" w:rsidRDefault="00192543" w:rsidP="00154B5E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5EE2BCDC" w14:textId="37955C6B" w:rsidR="00A26F58" w:rsidRPr="0001056C" w:rsidRDefault="00A26F58" w:rsidP="00154B5E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ZAPYTANIE OFERTOWE</w:t>
      </w:r>
    </w:p>
    <w:p w14:paraId="5EE2BCDD" w14:textId="1650E1DE" w:rsidR="00A26F58" w:rsidRPr="0001056C" w:rsidRDefault="00A26F58" w:rsidP="00154B5E">
      <w:pPr>
        <w:tabs>
          <w:tab w:val="left" w:pos="2190"/>
          <w:tab w:val="center" w:pos="4536"/>
        </w:tabs>
        <w:spacing w:after="0" w:line="360" w:lineRule="auto"/>
        <w:rPr>
          <w:rFonts w:cstheme="minorHAnsi"/>
          <w:sz w:val="24"/>
          <w:szCs w:val="24"/>
        </w:rPr>
      </w:pPr>
      <w:r w:rsidRPr="0001056C">
        <w:rPr>
          <w:rFonts w:cstheme="minorHAnsi"/>
          <w:sz w:val="24"/>
          <w:szCs w:val="24"/>
        </w:rPr>
        <w:t xml:space="preserve">na </w:t>
      </w:r>
      <w:r w:rsidR="0075189F" w:rsidRPr="0001056C">
        <w:rPr>
          <w:rFonts w:cstheme="minorHAnsi"/>
          <w:sz w:val="24"/>
          <w:szCs w:val="24"/>
        </w:rPr>
        <w:t>wykonanie</w:t>
      </w:r>
      <w:r w:rsidRPr="0001056C">
        <w:rPr>
          <w:rFonts w:cstheme="minorHAnsi"/>
          <w:sz w:val="24"/>
          <w:szCs w:val="24"/>
        </w:rPr>
        <w:t xml:space="preserve"> zamówienia</w:t>
      </w:r>
      <w:r w:rsidR="0075189F" w:rsidRPr="0001056C">
        <w:rPr>
          <w:rFonts w:cstheme="minorHAnsi"/>
          <w:sz w:val="24"/>
          <w:szCs w:val="24"/>
        </w:rPr>
        <w:t xml:space="preserve"> </w:t>
      </w:r>
      <w:r w:rsidR="00BD2BBD" w:rsidRPr="0001056C">
        <w:rPr>
          <w:rFonts w:cstheme="minorHAnsi"/>
          <w:sz w:val="24"/>
          <w:szCs w:val="24"/>
        </w:rPr>
        <w:t>pod nazwą</w:t>
      </w:r>
      <w:r w:rsidR="00EB5158" w:rsidRPr="0001056C">
        <w:rPr>
          <w:rFonts w:cstheme="minorHAnsi"/>
          <w:sz w:val="24"/>
          <w:szCs w:val="24"/>
        </w:rPr>
        <w:t>:</w:t>
      </w:r>
      <w:bookmarkStart w:id="0" w:name="_Hlk535259063"/>
    </w:p>
    <w:p w14:paraId="1A387A90" w14:textId="73EB11B4" w:rsidR="0001056C" w:rsidRPr="0001056C" w:rsidRDefault="0001056C" w:rsidP="00154B5E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  <w:bookmarkStart w:id="1" w:name="_Hlk213065006"/>
      <w:bookmarkStart w:id="2" w:name="_Hlk184459322"/>
      <w:bookmarkEnd w:id="0"/>
      <w:r w:rsidRPr="0001056C">
        <w:rPr>
          <w:rFonts w:cstheme="minorHAnsi"/>
          <w:b/>
          <w:sz w:val="24"/>
          <w:szCs w:val="24"/>
        </w:rPr>
        <w:t xml:space="preserve">Dostawa </w:t>
      </w:r>
      <w:r w:rsidR="00D06C27">
        <w:rPr>
          <w:rFonts w:cstheme="minorHAnsi"/>
          <w:b/>
          <w:sz w:val="24"/>
          <w:szCs w:val="24"/>
        </w:rPr>
        <w:t xml:space="preserve">i montaż </w:t>
      </w:r>
      <w:r w:rsidR="005D3385">
        <w:rPr>
          <w:rFonts w:cstheme="minorHAnsi"/>
          <w:b/>
          <w:sz w:val="24"/>
          <w:szCs w:val="24"/>
        </w:rPr>
        <w:t>urządzeń wyposażenia SPA</w:t>
      </w:r>
    </w:p>
    <w:bookmarkEnd w:id="1"/>
    <w:p w14:paraId="1F871312" w14:textId="77777777" w:rsidR="00944BED" w:rsidRPr="0001056C" w:rsidRDefault="00944BED" w:rsidP="00154B5E">
      <w:pPr>
        <w:tabs>
          <w:tab w:val="left" w:pos="2190"/>
          <w:tab w:val="center" w:pos="4536"/>
        </w:tabs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3738C4D0" w14:textId="77777777" w:rsidR="002935C9" w:rsidRPr="002935C9" w:rsidRDefault="0082201C" w:rsidP="002935C9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bookmarkStart w:id="3" w:name="_Hlk536435736"/>
      <w:bookmarkEnd w:id="2"/>
      <w:r w:rsidRPr="0001056C">
        <w:rPr>
          <w:rFonts w:cstheme="minorHAnsi"/>
          <w:sz w:val="24"/>
          <w:szCs w:val="24"/>
        </w:rPr>
        <w:t>Zamówienie opisane w niniejszym Zapytaniu Ofertowym realizowane jest w ramach projektu pn.</w:t>
      </w:r>
      <w:bookmarkStart w:id="4" w:name="_Hlk36992568"/>
      <w:r w:rsidRPr="0001056C">
        <w:rPr>
          <w:rFonts w:cstheme="minorHAnsi"/>
          <w:sz w:val="24"/>
          <w:szCs w:val="24"/>
        </w:rPr>
        <w:t xml:space="preserve">: </w:t>
      </w:r>
      <w:bookmarkStart w:id="5" w:name="_Hlk214807726"/>
      <w:bookmarkEnd w:id="3"/>
      <w:bookmarkEnd w:id="4"/>
      <w:r w:rsidR="002935C9" w:rsidRPr="002935C9">
        <w:rPr>
          <w:rFonts w:cstheme="minorHAnsi"/>
          <w:sz w:val="24"/>
          <w:szCs w:val="24"/>
        </w:rPr>
        <w:t>Dywersyfikacja działalności hotelowej o usługi Spa dla mieszkańców Krakowa oraz</w:t>
      </w:r>
    </w:p>
    <w:p w14:paraId="35D40024" w14:textId="17E3392E" w:rsidR="0082201C" w:rsidRPr="0001056C" w:rsidRDefault="002935C9" w:rsidP="002935C9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sz w:val="24"/>
          <w:szCs w:val="24"/>
        </w:rPr>
      </w:pPr>
      <w:r w:rsidRPr="002935C9">
        <w:rPr>
          <w:rFonts w:cstheme="minorHAnsi"/>
          <w:sz w:val="24"/>
          <w:szCs w:val="24"/>
        </w:rPr>
        <w:t>woj. Małopolskiego (REGION 3)</w:t>
      </w:r>
      <w:bookmarkEnd w:id="5"/>
    </w:p>
    <w:p w14:paraId="4B4E8E15" w14:textId="77777777" w:rsidR="00F82B65" w:rsidRPr="0001056C" w:rsidRDefault="00F82B65" w:rsidP="00154B5E">
      <w:pPr>
        <w:tabs>
          <w:tab w:val="left" w:pos="2190"/>
          <w:tab w:val="center" w:pos="4536"/>
        </w:tabs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E2BD2E" w14:textId="77777777" w:rsidR="00CD4BD0" w:rsidRPr="0001056C" w:rsidRDefault="00CD4BD0" w:rsidP="00154B5E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I</w:t>
      </w:r>
    </w:p>
    <w:p w14:paraId="5EE2BD2F" w14:textId="77777777" w:rsidR="00CD4BD0" w:rsidRPr="0001056C" w:rsidRDefault="00892EAA" w:rsidP="00154B5E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Dane</w:t>
      </w:r>
      <w:r w:rsidR="00CD4BD0" w:rsidRPr="0001056C">
        <w:rPr>
          <w:rFonts w:cs="Calibri"/>
          <w:b/>
          <w:sz w:val="24"/>
          <w:szCs w:val="24"/>
        </w:rPr>
        <w:t xml:space="preserve"> Zamawiającego</w:t>
      </w:r>
    </w:p>
    <w:p w14:paraId="7AD0AA6C" w14:textId="3578CA6E" w:rsidR="0001056C" w:rsidRPr="0001056C" w:rsidRDefault="000932DB" w:rsidP="00154B5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</w:rPr>
      </w:pPr>
      <w:r w:rsidRPr="0001056C">
        <w:rPr>
          <w:rFonts w:cstheme="minorHAnsi"/>
          <w:sz w:val="24"/>
          <w:szCs w:val="24"/>
        </w:rPr>
        <w:t>Nazwa:</w:t>
      </w:r>
      <w:r w:rsidR="00021B00" w:rsidRPr="0001056C">
        <w:rPr>
          <w:rFonts w:cstheme="minorHAnsi"/>
          <w:sz w:val="24"/>
          <w:szCs w:val="24"/>
        </w:rPr>
        <w:t xml:space="preserve"> </w:t>
      </w:r>
      <w:bookmarkStart w:id="6" w:name="_Hlk214807553"/>
      <w:r w:rsidR="00C6620C" w:rsidRPr="00C6620C">
        <w:rPr>
          <w:rFonts w:cstheme="minorHAnsi"/>
          <w:sz w:val="24"/>
        </w:rPr>
        <w:t>STANISŁAW KOMUSIŃSKI HOTEL POLONIA</w:t>
      </w:r>
      <w:bookmarkEnd w:id="6"/>
    </w:p>
    <w:p w14:paraId="15AD5049" w14:textId="50B9DEE5" w:rsidR="0001056C" w:rsidRPr="0001056C" w:rsidRDefault="0001056C" w:rsidP="00154B5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</w:rPr>
      </w:pPr>
      <w:r w:rsidRPr="0001056C">
        <w:rPr>
          <w:rFonts w:cstheme="minorHAnsi"/>
          <w:sz w:val="24"/>
        </w:rPr>
        <w:t xml:space="preserve">Adres siedziby: ul. </w:t>
      </w:r>
      <w:r w:rsidR="00AA38AF" w:rsidRPr="00AA38AF">
        <w:rPr>
          <w:rFonts w:cstheme="minorHAnsi"/>
          <w:sz w:val="24"/>
        </w:rPr>
        <w:t>Basztowa</w:t>
      </w:r>
      <w:r w:rsidR="007C126E">
        <w:rPr>
          <w:rFonts w:cstheme="minorHAnsi"/>
          <w:sz w:val="24"/>
        </w:rPr>
        <w:t xml:space="preserve"> 25</w:t>
      </w:r>
      <w:r w:rsidR="002005AB">
        <w:rPr>
          <w:rFonts w:cstheme="minorHAnsi"/>
          <w:sz w:val="24"/>
        </w:rPr>
        <w:t>,</w:t>
      </w:r>
      <w:r w:rsidR="002005AB" w:rsidRPr="002005AB">
        <w:t xml:space="preserve"> </w:t>
      </w:r>
      <w:r w:rsidR="007C126E" w:rsidRPr="007C126E">
        <w:rPr>
          <w:rFonts w:cstheme="minorHAnsi"/>
          <w:sz w:val="24"/>
        </w:rPr>
        <w:t>31-156</w:t>
      </w:r>
      <w:r w:rsidR="002005AB" w:rsidRPr="002005AB">
        <w:rPr>
          <w:rFonts w:cstheme="minorHAnsi"/>
          <w:sz w:val="24"/>
        </w:rPr>
        <w:t xml:space="preserve"> </w:t>
      </w:r>
      <w:r w:rsidR="007C126E" w:rsidRPr="007C126E">
        <w:rPr>
          <w:rFonts w:cstheme="minorHAnsi"/>
          <w:sz w:val="24"/>
        </w:rPr>
        <w:t>Kraków</w:t>
      </w:r>
    </w:p>
    <w:p w14:paraId="3DC52A01" w14:textId="28EDDCDD" w:rsidR="0001056C" w:rsidRPr="0001056C" w:rsidRDefault="0001056C" w:rsidP="00154B5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</w:rPr>
      </w:pPr>
      <w:r w:rsidRPr="0001056C">
        <w:rPr>
          <w:rFonts w:cstheme="minorHAnsi"/>
          <w:sz w:val="24"/>
        </w:rPr>
        <w:t xml:space="preserve">NIP </w:t>
      </w:r>
      <w:r w:rsidR="006E0447" w:rsidRPr="006E0447">
        <w:rPr>
          <w:rFonts w:cstheme="minorHAnsi"/>
          <w:sz w:val="24"/>
        </w:rPr>
        <w:t>6760007850</w:t>
      </w:r>
    </w:p>
    <w:p w14:paraId="7D45D386" w14:textId="50D8317E" w:rsidR="0001056C" w:rsidRPr="0001056C" w:rsidRDefault="0001056C" w:rsidP="00154B5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</w:rPr>
      </w:pPr>
      <w:r w:rsidRPr="0001056C">
        <w:rPr>
          <w:rFonts w:cstheme="minorHAnsi"/>
          <w:sz w:val="24"/>
        </w:rPr>
        <w:t xml:space="preserve">REGON </w:t>
      </w:r>
      <w:r w:rsidR="006E0447" w:rsidRPr="006E0447">
        <w:rPr>
          <w:rFonts w:cstheme="minorHAnsi"/>
          <w:sz w:val="24"/>
        </w:rPr>
        <w:t>350368068</w:t>
      </w:r>
    </w:p>
    <w:p w14:paraId="3E2E6131" w14:textId="275FC881" w:rsidR="0001056C" w:rsidRPr="0001056C" w:rsidRDefault="000932DB" w:rsidP="00154B5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  <w:lang w:eastAsia="ja-JP"/>
        </w:rPr>
      </w:pPr>
      <w:r w:rsidRPr="0001056C">
        <w:rPr>
          <w:rFonts w:cstheme="minorHAnsi"/>
          <w:sz w:val="24"/>
          <w:szCs w:val="24"/>
        </w:rPr>
        <w:t xml:space="preserve">Numer telefonu: </w:t>
      </w:r>
      <w:r w:rsidR="006E0447" w:rsidRPr="006E0447">
        <w:rPr>
          <w:rFonts w:cstheme="minorHAnsi"/>
          <w:sz w:val="24"/>
          <w:szCs w:val="24"/>
          <w:lang w:eastAsia="ja-JP"/>
        </w:rPr>
        <w:t>501281919</w:t>
      </w:r>
    </w:p>
    <w:p w14:paraId="67F4C614" w14:textId="2A5538FE" w:rsidR="00D9386B" w:rsidRPr="0001056C" w:rsidRDefault="00B6192E" w:rsidP="00154B5E">
      <w:pPr>
        <w:tabs>
          <w:tab w:val="left" w:pos="7890"/>
        </w:tabs>
        <w:spacing w:after="0" w:line="360" w:lineRule="auto"/>
        <w:rPr>
          <w:rFonts w:cstheme="minorHAnsi"/>
          <w:sz w:val="24"/>
          <w:szCs w:val="32"/>
        </w:rPr>
      </w:pPr>
      <w:bookmarkStart w:id="7" w:name="_Hlk535253727"/>
      <w:r w:rsidRPr="0001056C">
        <w:rPr>
          <w:rFonts w:cstheme="minorHAnsi"/>
          <w:sz w:val="24"/>
          <w:szCs w:val="24"/>
        </w:rPr>
        <w:t xml:space="preserve">Adres poczty elektronicznej: </w:t>
      </w:r>
      <w:bookmarkEnd w:id="7"/>
      <w:r w:rsidR="00A52042">
        <w:rPr>
          <w:rFonts w:cstheme="minorHAnsi"/>
          <w:sz w:val="24"/>
          <w:szCs w:val="24"/>
          <w:lang w:eastAsia="ja-JP"/>
        </w:rPr>
        <w:fldChar w:fldCharType="begin"/>
      </w:r>
      <w:r w:rsidR="00A52042">
        <w:rPr>
          <w:rFonts w:cstheme="minorHAnsi"/>
          <w:sz w:val="24"/>
          <w:szCs w:val="24"/>
          <w:lang w:eastAsia="ja-JP"/>
        </w:rPr>
        <w:instrText>HYPERLINK "mailto:</w:instrText>
      </w:r>
      <w:r w:rsidR="00A52042" w:rsidRPr="00A52042">
        <w:rPr>
          <w:rFonts w:cstheme="minorHAnsi"/>
          <w:sz w:val="24"/>
          <w:szCs w:val="24"/>
          <w:lang w:eastAsia="ja-JP"/>
        </w:rPr>
        <w:instrText>komusinska@interia.pl</w:instrText>
      </w:r>
      <w:r w:rsidR="00A52042">
        <w:rPr>
          <w:rFonts w:cstheme="minorHAnsi"/>
          <w:sz w:val="24"/>
          <w:szCs w:val="24"/>
          <w:lang w:eastAsia="ja-JP"/>
        </w:rPr>
        <w:instrText>"</w:instrText>
      </w:r>
      <w:r w:rsidR="00A52042">
        <w:rPr>
          <w:rFonts w:cstheme="minorHAnsi"/>
          <w:sz w:val="24"/>
          <w:szCs w:val="24"/>
          <w:lang w:eastAsia="ja-JP"/>
        </w:rPr>
      </w:r>
      <w:r w:rsidR="00A52042">
        <w:rPr>
          <w:rFonts w:cstheme="minorHAnsi"/>
          <w:sz w:val="24"/>
          <w:szCs w:val="24"/>
          <w:lang w:eastAsia="ja-JP"/>
        </w:rPr>
        <w:fldChar w:fldCharType="separate"/>
      </w:r>
      <w:r w:rsidR="00A52042" w:rsidRPr="00D31D04">
        <w:rPr>
          <w:rStyle w:val="Hipercze"/>
          <w:rFonts w:cstheme="minorHAnsi"/>
          <w:sz w:val="24"/>
          <w:szCs w:val="24"/>
          <w:lang w:eastAsia="ja-JP"/>
        </w:rPr>
        <w:t>komusinska@interia.pl</w:t>
      </w:r>
      <w:r w:rsidR="00A52042">
        <w:rPr>
          <w:rFonts w:cstheme="minorHAnsi"/>
          <w:sz w:val="24"/>
          <w:szCs w:val="24"/>
          <w:lang w:eastAsia="ja-JP"/>
        </w:rPr>
        <w:fldChar w:fldCharType="end"/>
      </w:r>
      <w:r w:rsidR="00A52042">
        <w:rPr>
          <w:rFonts w:cstheme="minorHAnsi"/>
          <w:sz w:val="24"/>
          <w:szCs w:val="24"/>
          <w:lang w:eastAsia="ja-JP"/>
        </w:rPr>
        <w:t xml:space="preserve"> </w:t>
      </w:r>
      <w:r w:rsidR="009B6013">
        <w:rPr>
          <w:rFonts w:cstheme="minorHAnsi"/>
          <w:sz w:val="24"/>
          <w:szCs w:val="24"/>
          <w:lang w:eastAsia="ja-JP"/>
        </w:rPr>
        <w:t xml:space="preserve"> </w:t>
      </w:r>
    </w:p>
    <w:p w14:paraId="3299E325" w14:textId="77777777" w:rsidR="00670EB2" w:rsidRPr="0001056C" w:rsidRDefault="00670EB2" w:rsidP="00154B5E">
      <w:pPr>
        <w:tabs>
          <w:tab w:val="left" w:pos="7890"/>
        </w:tabs>
        <w:spacing w:after="0" w:line="360" w:lineRule="auto"/>
        <w:rPr>
          <w:rFonts w:cs="Calibri"/>
          <w:sz w:val="24"/>
          <w:szCs w:val="28"/>
        </w:rPr>
      </w:pPr>
    </w:p>
    <w:p w14:paraId="5EE2BD38" w14:textId="4F99B00D" w:rsidR="00892EAA" w:rsidRPr="0001056C" w:rsidRDefault="00892EAA" w:rsidP="00154B5E">
      <w:pPr>
        <w:shd w:val="clear" w:color="auto" w:fill="E7E6E6"/>
        <w:tabs>
          <w:tab w:val="center" w:pos="4536"/>
          <w:tab w:val="left" w:pos="7095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II</w:t>
      </w:r>
    </w:p>
    <w:p w14:paraId="5EE2BD39" w14:textId="77777777" w:rsidR="00627846" w:rsidRPr="0001056C" w:rsidRDefault="00892EAA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Tryb udzielenia zamówienia</w:t>
      </w:r>
    </w:p>
    <w:p w14:paraId="6E8B43CD" w14:textId="75A4112C" w:rsidR="00C75980" w:rsidRDefault="00627846" w:rsidP="00154B5E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Postępowanie prowadzone jest </w:t>
      </w:r>
      <w:r w:rsidR="00C2331B" w:rsidRPr="0001056C">
        <w:rPr>
          <w:rFonts w:cs="Calibri"/>
          <w:sz w:val="24"/>
          <w:szCs w:val="24"/>
        </w:rPr>
        <w:t>zgodnie z zasadą konkurencyjności</w:t>
      </w:r>
      <w:r w:rsidR="0001056C" w:rsidRPr="0001056C">
        <w:rPr>
          <w:rFonts w:cs="Calibri"/>
          <w:sz w:val="24"/>
          <w:szCs w:val="24"/>
        </w:rPr>
        <w:t>, określoną w </w:t>
      </w:r>
      <w:r w:rsidR="00B15747" w:rsidRPr="0001056C">
        <w:rPr>
          <w:rFonts w:cs="Calibri"/>
          <w:sz w:val="24"/>
          <w:szCs w:val="24"/>
        </w:rPr>
        <w:t>Przewodniku kwalifikowalności wydatków, stanowiącym załącznik nr 2 do Regulaminu wyboru przedsięwzięć MŚP.</w:t>
      </w:r>
    </w:p>
    <w:p w14:paraId="6F1580E8" w14:textId="77777777" w:rsidR="00A52042" w:rsidRDefault="00A52042" w:rsidP="00154B5E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2A12B973" w14:textId="77777777" w:rsidR="00A52042" w:rsidRDefault="00A52042" w:rsidP="00154B5E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49B2B809" w14:textId="77777777" w:rsidR="00A52042" w:rsidRPr="008F4C67" w:rsidRDefault="00A52042" w:rsidP="00154B5E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5EE2BD41" w14:textId="3A108784" w:rsidR="007145A8" w:rsidRPr="0001056C" w:rsidRDefault="007145A8" w:rsidP="00154B5E">
      <w:pPr>
        <w:shd w:val="clear" w:color="auto" w:fill="E7E6E6"/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lastRenderedPageBreak/>
        <w:t>Rozdział III</w:t>
      </w:r>
    </w:p>
    <w:p w14:paraId="5EE2BD42" w14:textId="4ED4A28F" w:rsidR="007145A8" w:rsidRPr="0001056C" w:rsidRDefault="00512136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O</w:t>
      </w:r>
      <w:r w:rsidR="007145A8" w:rsidRPr="0001056C">
        <w:rPr>
          <w:rFonts w:cs="Calibri"/>
          <w:b/>
          <w:sz w:val="24"/>
          <w:szCs w:val="24"/>
        </w:rPr>
        <w:t>pis przedmiotu zamówienia</w:t>
      </w:r>
    </w:p>
    <w:p w14:paraId="79B45A8B" w14:textId="55B03D02" w:rsidR="00BD3991" w:rsidRDefault="00015C81" w:rsidP="00BF5C4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Przedmiotem zamówienia </w:t>
      </w:r>
      <w:r w:rsidR="008608E6" w:rsidRPr="0001056C">
        <w:rPr>
          <w:rFonts w:cs="Calibri"/>
          <w:sz w:val="24"/>
          <w:szCs w:val="24"/>
        </w:rPr>
        <w:t>jest</w:t>
      </w:r>
      <w:r w:rsidR="00E966A5">
        <w:rPr>
          <w:rFonts w:cs="Calibri"/>
          <w:sz w:val="24"/>
          <w:szCs w:val="24"/>
        </w:rPr>
        <w:t xml:space="preserve"> d</w:t>
      </w:r>
      <w:r w:rsidR="0001056C" w:rsidRPr="0001056C">
        <w:rPr>
          <w:rFonts w:cstheme="minorHAnsi"/>
          <w:sz w:val="24"/>
          <w:szCs w:val="24"/>
        </w:rPr>
        <w:t xml:space="preserve">ostawa </w:t>
      </w:r>
      <w:r w:rsidR="009A3DED">
        <w:rPr>
          <w:rFonts w:cstheme="minorHAnsi"/>
          <w:sz w:val="24"/>
          <w:szCs w:val="24"/>
        </w:rPr>
        <w:t>i montaż</w:t>
      </w:r>
      <w:r w:rsidR="005D6335">
        <w:rPr>
          <w:rFonts w:cstheme="minorHAnsi"/>
          <w:sz w:val="24"/>
          <w:szCs w:val="24"/>
        </w:rPr>
        <w:t>:</w:t>
      </w:r>
    </w:p>
    <w:p w14:paraId="4E20AF5E" w14:textId="035E2D62" w:rsidR="005D6335" w:rsidRDefault="00607303" w:rsidP="00BC572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sauny</w:t>
      </w:r>
      <w:r w:rsidR="00BC5726">
        <w:rPr>
          <w:rFonts w:cstheme="minorHAnsi"/>
          <w:sz w:val="24"/>
          <w:szCs w:val="24"/>
        </w:rPr>
        <w:t xml:space="preserve"> suchej wolnostojącej</w:t>
      </w:r>
      <w:r>
        <w:rPr>
          <w:rFonts w:cstheme="minorHAnsi"/>
          <w:sz w:val="24"/>
          <w:szCs w:val="24"/>
        </w:rPr>
        <w:t>,</w:t>
      </w:r>
    </w:p>
    <w:p w14:paraId="702C6AFE" w14:textId="179244EC" w:rsidR="00607303" w:rsidRDefault="00607303" w:rsidP="00BC572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łaźni parowej (sauny),</w:t>
      </w:r>
    </w:p>
    <w:p w14:paraId="57CBFDE9" w14:textId="42E275DF" w:rsidR="00607303" w:rsidRDefault="00607303" w:rsidP="00BC572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balii drewnianej,</w:t>
      </w:r>
    </w:p>
    <w:p w14:paraId="574EB8DC" w14:textId="4F551422" w:rsidR="00607303" w:rsidRDefault="00F12EF7" w:rsidP="00BC572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sześciu leżaków,</w:t>
      </w:r>
    </w:p>
    <w:p w14:paraId="228E2B06" w14:textId="07334B89" w:rsidR="00F12EF7" w:rsidRPr="008C3605" w:rsidRDefault="008C3605" w:rsidP="00BC572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8C3605">
        <w:rPr>
          <w:rFonts w:cstheme="minorHAnsi"/>
          <w:color w:val="000000" w:themeColor="text1"/>
          <w:sz w:val="24"/>
          <w:szCs w:val="24"/>
        </w:rPr>
        <w:t>siedzisk</w:t>
      </w:r>
      <w:r w:rsidR="00E31FF9" w:rsidRPr="008C3605">
        <w:rPr>
          <w:rFonts w:cstheme="minorHAnsi"/>
          <w:color w:val="000000" w:themeColor="text1"/>
          <w:sz w:val="24"/>
          <w:szCs w:val="24"/>
        </w:rPr>
        <w:t>,</w:t>
      </w:r>
    </w:p>
    <w:p w14:paraId="1C437836" w14:textId="3E0654F5" w:rsidR="00E31FF9" w:rsidRDefault="008261B8" w:rsidP="00BC572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wanny wolnostojącej,</w:t>
      </w:r>
    </w:p>
    <w:p w14:paraId="60CFC80E" w14:textId="587CD7F1" w:rsidR="008261B8" w:rsidRDefault="00FF28CC" w:rsidP="00BC572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dwóch leżanek do masażu,</w:t>
      </w:r>
    </w:p>
    <w:p w14:paraId="6522A928" w14:textId="58FA5AA7" w:rsidR="00FF28CC" w:rsidRDefault="0081149B" w:rsidP="00BC572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zestawu szafek</w:t>
      </w:r>
      <w:r w:rsidR="00ED370F">
        <w:rPr>
          <w:rFonts w:cstheme="minorHAnsi"/>
          <w:sz w:val="24"/>
          <w:szCs w:val="24"/>
        </w:rPr>
        <w:t xml:space="preserve"> do przebieralni</w:t>
      </w:r>
      <w:r w:rsidR="00FF28CC">
        <w:rPr>
          <w:rFonts w:cstheme="minorHAnsi"/>
          <w:sz w:val="24"/>
          <w:szCs w:val="24"/>
        </w:rPr>
        <w:t>,</w:t>
      </w:r>
    </w:p>
    <w:p w14:paraId="2F617F1D" w14:textId="162EBCD0" w:rsidR="00FF28CC" w:rsidRDefault="00FF28CC" w:rsidP="00BC572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tężni solankowej,</w:t>
      </w:r>
    </w:p>
    <w:p w14:paraId="2F6D2F96" w14:textId="59A00C47" w:rsidR="00FF28CC" w:rsidRDefault="00FF28CC" w:rsidP="00BC572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wiadra bosmana,</w:t>
      </w:r>
    </w:p>
    <w:p w14:paraId="6AE08C19" w14:textId="3D18C148" w:rsidR="00FF28CC" w:rsidRDefault="00823424" w:rsidP="00BC572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czterech prysznicy,</w:t>
      </w:r>
    </w:p>
    <w:p w14:paraId="3340E44D" w14:textId="56EF2F3E" w:rsidR="00823424" w:rsidRPr="00BC5726" w:rsidRDefault="00823424" w:rsidP="00BC572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wanny z prysznicem.</w:t>
      </w:r>
    </w:p>
    <w:p w14:paraId="67FE2A44" w14:textId="715FAE98" w:rsidR="00551D94" w:rsidRDefault="00860D4E" w:rsidP="009B54F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Opis rzeczy, o których mowa w pkt 1,</w:t>
      </w:r>
      <w:r w:rsidR="00A95615">
        <w:rPr>
          <w:rFonts w:cs="Calibri"/>
          <w:sz w:val="24"/>
          <w:szCs w:val="24"/>
        </w:rPr>
        <w:t xml:space="preserve"> </w:t>
      </w:r>
      <w:r w:rsidR="009A3C22" w:rsidRPr="0001056C">
        <w:rPr>
          <w:rFonts w:cs="Calibri"/>
          <w:sz w:val="24"/>
          <w:szCs w:val="24"/>
        </w:rPr>
        <w:t>zawiera</w:t>
      </w:r>
      <w:r w:rsidR="006F5C33">
        <w:rPr>
          <w:rFonts w:cs="Calibri"/>
          <w:sz w:val="24"/>
          <w:szCs w:val="24"/>
        </w:rPr>
        <w:t xml:space="preserve"> załącznik nr 1 do zapytania ofertowego. </w:t>
      </w:r>
    </w:p>
    <w:p w14:paraId="671A90FA" w14:textId="7DA9210B" w:rsidR="009B54FB" w:rsidRPr="009B54FB" w:rsidRDefault="009B54FB" w:rsidP="009B54F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Rzeczy, </w:t>
      </w:r>
      <w:r w:rsidRPr="009B54FB">
        <w:rPr>
          <w:rFonts w:cs="Calibri"/>
          <w:sz w:val="24"/>
          <w:szCs w:val="24"/>
        </w:rPr>
        <w:t>o których mowa w pkt 1,</w:t>
      </w:r>
      <w:r>
        <w:rPr>
          <w:rFonts w:cs="Calibri"/>
          <w:sz w:val="24"/>
          <w:szCs w:val="24"/>
        </w:rPr>
        <w:t xml:space="preserve"> należy zamontować zgodnie z projektem technicznym, stanowiącym załącznik nr 2 do zapytania ofertowego.</w:t>
      </w:r>
    </w:p>
    <w:p w14:paraId="21EC0D92" w14:textId="0B4B8A83" w:rsidR="00387B0C" w:rsidRPr="0001056C" w:rsidRDefault="00BF77F4" w:rsidP="00BF5C4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Rzeczy</w:t>
      </w:r>
      <w:r w:rsidR="00387B0C" w:rsidRPr="0001056C">
        <w:rPr>
          <w:rFonts w:cs="Calibri"/>
          <w:sz w:val="24"/>
          <w:szCs w:val="24"/>
        </w:rPr>
        <w:t xml:space="preserve">, o których mowa w </w:t>
      </w:r>
      <w:r w:rsidR="009B54FB">
        <w:rPr>
          <w:rFonts w:cs="Calibri"/>
          <w:sz w:val="24"/>
          <w:szCs w:val="24"/>
        </w:rPr>
        <w:t>pkt</w:t>
      </w:r>
      <w:r w:rsidR="00387B0C" w:rsidRPr="0001056C">
        <w:rPr>
          <w:rFonts w:cs="Calibri"/>
          <w:sz w:val="24"/>
          <w:szCs w:val="24"/>
        </w:rPr>
        <w:t xml:space="preserve"> 1, należy dostarczyć </w:t>
      </w:r>
      <w:r w:rsidR="009B54FB">
        <w:rPr>
          <w:rFonts w:cs="Calibri"/>
          <w:sz w:val="24"/>
          <w:szCs w:val="24"/>
        </w:rPr>
        <w:t xml:space="preserve">i zamontować </w:t>
      </w:r>
      <w:r w:rsidR="00BA190B" w:rsidRPr="0001056C">
        <w:rPr>
          <w:rFonts w:cs="Calibri"/>
          <w:sz w:val="24"/>
          <w:szCs w:val="24"/>
        </w:rPr>
        <w:t>pod adres</w:t>
      </w:r>
      <w:r w:rsidR="009B54FB">
        <w:rPr>
          <w:rFonts w:cs="Calibri"/>
          <w:sz w:val="24"/>
          <w:szCs w:val="24"/>
        </w:rPr>
        <w:t>em</w:t>
      </w:r>
      <w:r w:rsidR="00BA190B" w:rsidRPr="0001056C">
        <w:rPr>
          <w:rFonts w:cs="Calibri"/>
          <w:sz w:val="24"/>
          <w:szCs w:val="24"/>
        </w:rPr>
        <w:t xml:space="preserve"> </w:t>
      </w:r>
      <w:r w:rsidR="009A3C22" w:rsidRPr="0001056C">
        <w:rPr>
          <w:rFonts w:cs="Calibri"/>
          <w:sz w:val="24"/>
          <w:szCs w:val="24"/>
        </w:rPr>
        <w:t>siedziby Zamawiającego.</w:t>
      </w:r>
    </w:p>
    <w:p w14:paraId="7D463E12" w14:textId="534F3D35" w:rsidR="00BD3991" w:rsidRDefault="00B96397" w:rsidP="00BF5C46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Kody Wspólnego Słownika Zamówień (CPV):</w:t>
      </w:r>
    </w:p>
    <w:p w14:paraId="55BDE108" w14:textId="498E8C97" w:rsidR="009B54FB" w:rsidRDefault="006771D5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6771D5">
        <w:rPr>
          <w:rFonts w:cs="Calibri"/>
          <w:sz w:val="24"/>
          <w:szCs w:val="24"/>
        </w:rPr>
        <w:t>39000000-2 Meble (włącznie z biurowymi), wyposażenie, urządzenia domowe (z wyłączeniem oświetlenia) i środki czyszczące</w:t>
      </w:r>
    </w:p>
    <w:p w14:paraId="2AF658CA" w14:textId="6650CAE7" w:rsidR="006771D5" w:rsidRDefault="00382750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382750">
        <w:rPr>
          <w:rFonts w:cs="Calibri"/>
          <w:sz w:val="24"/>
          <w:szCs w:val="24"/>
        </w:rPr>
        <w:t>39100000-3 Meble</w:t>
      </w:r>
    </w:p>
    <w:p w14:paraId="506628DC" w14:textId="7806A186" w:rsidR="00382750" w:rsidRDefault="00382750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382750">
        <w:rPr>
          <w:rFonts w:cs="Calibri"/>
          <w:sz w:val="24"/>
          <w:szCs w:val="24"/>
        </w:rPr>
        <w:t>39110000-6 Siedziska, krzesła i produkty z nimi związane, i ich części</w:t>
      </w:r>
    </w:p>
    <w:p w14:paraId="3A8857C8" w14:textId="556129A1" w:rsidR="00382750" w:rsidRDefault="00382750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382750">
        <w:rPr>
          <w:rFonts w:cs="Calibri"/>
          <w:sz w:val="24"/>
          <w:szCs w:val="24"/>
        </w:rPr>
        <w:t>39111000-3 Siedziska</w:t>
      </w:r>
    </w:p>
    <w:p w14:paraId="3FD07091" w14:textId="4A60098D" w:rsidR="007A3CED" w:rsidRDefault="007A3CED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7A3CED">
        <w:rPr>
          <w:rFonts w:cs="Calibri"/>
          <w:sz w:val="24"/>
          <w:szCs w:val="24"/>
        </w:rPr>
        <w:lastRenderedPageBreak/>
        <w:t>39141300-5 Szafy</w:t>
      </w:r>
    </w:p>
    <w:p w14:paraId="5A89B357" w14:textId="126677F5" w:rsidR="00A60C1B" w:rsidRDefault="00A60C1B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A60C1B">
        <w:rPr>
          <w:rFonts w:cs="Calibri"/>
          <w:sz w:val="24"/>
          <w:szCs w:val="24"/>
        </w:rPr>
        <w:t>39224330-0 Wiadra</w:t>
      </w:r>
    </w:p>
    <w:p w14:paraId="358DF7EC" w14:textId="77ED6EC5" w:rsidR="0081180A" w:rsidRDefault="0081180A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81180A">
        <w:rPr>
          <w:rFonts w:cs="Calibri"/>
          <w:sz w:val="24"/>
          <w:szCs w:val="24"/>
        </w:rPr>
        <w:t>44000000-0 Konstrukcje i materiały budowlane; wyroby pomocnicze dla budownictwa (z wyjątkiem aparatury elektrycznej)</w:t>
      </w:r>
    </w:p>
    <w:p w14:paraId="3CB2D005" w14:textId="25054179" w:rsidR="007563DF" w:rsidRDefault="007563DF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7563DF">
        <w:rPr>
          <w:rFonts w:cs="Calibri"/>
          <w:sz w:val="24"/>
          <w:szCs w:val="24"/>
        </w:rPr>
        <w:t>44200000-2 Wyroby konstrukcyjne</w:t>
      </w:r>
    </w:p>
    <w:p w14:paraId="7B67AE58" w14:textId="4DCCC521" w:rsidR="007563DF" w:rsidRDefault="007563DF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7563DF">
        <w:rPr>
          <w:rFonts w:cs="Calibri"/>
          <w:sz w:val="24"/>
          <w:szCs w:val="24"/>
        </w:rPr>
        <w:t>44210000-5 Konstrukcje i części konstrukcji</w:t>
      </w:r>
    </w:p>
    <w:p w14:paraId="51C690A7" w14:textId="17EBD47D" w:rsidR="007563DF" w:rsidRDefault="007563DF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7563DF">
        <w:rPr>
          <w:rFonts w:cs="Calibri"/>
          <w:sz w:val="24"/>
          <w:szCs w:val="24"/>
        </w:rPr>
        <w:t>44211000-2 Budynki z gotowych elementów</w:t>
      </w:r>
    </w:p>
    <w:p w14:paraId="4E1BD066" w14:textId="2AD58E88" w:rsidR="0081180A" w:rsidRDefault="0081180A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81180A">
        <w:rPr>
          <w:rFonts w:cs="Calibri"/>
          <w:sz w:val="24"/>
          <w:szCs w:val="24"/>
        </w:rPr>
        <w:t>44400000-4 Różne produkty gotowe i elementy z nimi związane</w:t>
      </w:r>
    </w:p>
    <w:p w14:paraId="1F7371D5" w14:textId="000E09CD" w:rsidR="0081180A" w:rsidRDefault="0081180A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81180A">
        <w:rPr>
          <w:rFonts w:cs="Calibri"/>
          <w:sz w:val="24"/>
          <w:szCs w:val="24"/>
        </w:rPr>
        <w:t>44410000-7 Artykuły łazienkowe i kuchenne</w:t>
      </w:r>
    </w:p>
    <w:p w14:paraId="0B5222A5" w14:textId="25CCC6E9" w:rsidR="0081180A" w:rsidRDefault="0081180A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81180A">
        <w:rPr>
          <w:rFonts w:cs="Calibri"/>
          <w:sz w:val="24"/>
          <w:szCs w:val="24"/>
        </w:rPr>
        <w:t>44411000-4 Wyroby sanitarne</w:t>
      </w:r>
    </w:p>
    <w:p w14:paraId="2525D7A6" w14:textId="75EA6A5D" w:rsidR="0081180A" w:rsidRDefault="00C33052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C33052">
        <w:rPr>
          <w:rFonts w:cs="Calibri"/>
          <w:sz w:val="24"/>
          <w:szCs w:val="24"/>
        </w:rPr>
        <w:t>44411200-6 Wanny</w:t>
      </w:r>
    </w:p>
    <w:p w14:paraId="1BD80399" w14:textId="77777777" w:rsidR="00131961" w:rsidRPr="0001056C" w:rsidRDefault="00131961" w:rsidP="00154B5E">
      <w:pPr>
        <w:tabs>
          <w:tab w:val="left" w:pos="7890"/>
        </w:tabs>
        <w:spacing w:after="0" w:line="360" w:lineRule="auto"/>
        <w:rPr>
          <w:rFonts w:cs="Calibri"/>
          <w:iCs/>
          <w:sz w:val="24"/>
          <w:szCs w:val="24"/>
          <w:lang w:bidi="pl-PL"/>
        </w:rPr>
      </w:pPr>
    </w:p>
    <w:p w14:paraId="5EE2BD5B" w14:textId="77777777" w:rsidR="00B35E56" w:rsidRPr="0001056C" w:rsidRDefault="00B35E56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bookmarkStart w:id="8" w:name="_Hlk83286388"/>
      <w:r w:rsidRPr="0001056C">
        <w:rPr>
          <w:rFonts w:cs="Calibri"/>
          <w:b/>
          <w:bCs/>
          <w:sz w:val="24"/>
          <w:szCs w:val="24"/>
          <w:lang w:bidi="pl-PL"/>
        </w:rPr>
        <w:t>Rozdział IV</w:t>
      </w:r>
    </w:p>
    <w:p w14:paraId="5EE2BD5C" w14:textId="77777777" w:rsidR="00BE459E" w:rsidRPr="0001056C" w:rsidRDefault="00B35E56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r w:rsidRPr="0001056C">
        <w:rPr>
          <w:rFonts w:cs="Calibri"/>
          <w:b/>
          <w:bCs/>
          <w:sz w:val="24"/>
          <w:szCs w:val="24"/>
          <w:lang w:bidi="pl-PL"/>
        </w:rPr>
        <w:t>Termin wykonania zamówienia</w:t>
      </w:r>
      <w:r w:rsidR="007E5112" w:rsidRPr="0001056C">
        <w:rPr>
          <w:rFonts w:cs="Calibri"/>
          <w:b/>
          <w:bCs/>
          <w:sz w:val="24"/>
          <w:szCs w:val="24"/>
          <w:lang w:bidi="pl-PL"/>
        </w:rPr>
        <w:t xml:space="preserve"> </w:t>
      </w:r>
    </w:p>
    <w:bookmarkEnd w:id="8"/>
    <w:p w14:paraId="0637DF7D" w14:textId="34241E37" w:rsidR="00E874CB" w:rsidRDefault="00C65949" w:rsidP="00154B5E">
      <w:p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 xml:space="preserve">Zamówienie należy wykonać </w:t>
      </w:r>
      <w:r w:rsidR="00573A0F" w:rsidRPr="0001056C">
        <w:rPr>
          <w:rFonts w:cs="Calibri"/>
          <w:bCs/>
          <w:sz w:val="24"/>
          <w:szCs w:val="24"/>
        </w:rPr>
        <w:t>do</w:t>
      </w:r>
      <w:r w:rsidR="002F1C69">
        <w:rPr>
          <w:rFonts w:cs="Calibri"/>
          <w:bCs/>
          <w:sz w:val="24"/>
          <w:szCs w:val="24"/>
        </w:rPr>
        <w:t xml:space="preserve"> </w:t>
      </w:r>
      <w:r w:rsidR="002C1B82">
        <w:rPr>
          <w:rFonts w:cs="Calibri"/>
          <w:bCs/>
          <w:sz w:val="24"/>
          <w:szCs w:val="24"/>
        </w:rPr>
        <w:t>15</w:t>
      </w:r>
      <w:r w:rsidR="002F1C69">
        <w:rPr>
          <w:rFonts w:cs="Calibri"/>
          <w:bCs/>
          <w:sz w:val="24"/>
          <w:szCs w:val="24"/>
        </w:rPr>
        <w:t>.01.2026 r.</w:t>
      </w:r>
    </w:p>
    <w:p w14:paraId="432FE08D" w14:textId="77777777" w:rsidR="009341A7" w:rsidRPr="009341A7" w:rsidRDefault="009341A7" w:rsidP="009341A7">
      <w:pPr>
        <w:spacing w:after="0" w:line="360" w:lineRule="auto"/>
        <w:rPr>
          <w:rFonts w:cs="Calibri"/>
          <w:bCs/>
          <w:sz w:val="24"/>
          <w:szCs w:val="24"/>
        </w:rPr>
      </w:pPr>
    </w:p>
    <w:p w14:paraId="04241FD1" w14:textId="4B9C1E21" w:rsidR="00CA0DD3" w:rsidRPr="0001056C" w:rsidRDefault="00CA0DD3" w:rsidP="00154B5E">
      <w:pPr>
        <w:shd w:val="clear" w:color="auto" w:fill="E7E6E6" w:themeFill="background2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V</w:t>
      </w:r>
    </w:p>
    <w:p w14:paraId="19CEDD8A" w14:textId="31C755E0" w:rsidR="00CA0DD3" w:rsidRPr="0001056C" w:rsidRDefault="00CA0DD3" w:rsidP="00154B5E">
      <w:pPr>
        <w:shd w:val="clear" w:color="auto" w:fill="E7E6E6" w:themeFill="background2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Podstawy wykluczenia z postępowania</w:t>
      </w:r>
    </w:p>
    <w:p w14:paraId="0A197705" w14:textId="274CD99C" w:rsidR="00CA0DD3" w:rsidRPr="0001056C" w:rsidRDefault="00212332" w:rsidP="00BF5C46">
      <w:pPr>
        <w:pStyle w:val="Akapitzlist"/>
        <w:numPr>
          <w:ilvl w:val="0"/>
          <w:numId w:val="20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 xml:space="preserve">Wykonawca nie może </w:t>
      </w:r>
      <w:r w:rsidR="002E6F8A" w:rsidRPr="0001056C">
        <w:rPr>
          <w:rFonts w:cs="Calibri"/>
          <w:bCs/>
          <w:sz w:val="24"/>
          <w:szCs w:val="24"/>
        </w:rPr>
        <w:t xml:space="preserve">być powiązany z Zamawiającym osobowo </w:t>
      </w:r>
      <w:r w:rsidR="00513E18" w:rsidRPr="0001056C">
        <w:rPr>
          <w:rFonts w:cs="Calibri"/>
          <w:bCs/>
          <w:sz w:val="24"/>
          <w:szCs w:val="24"/>
        </w:rPr>
        <w:t>lub kapitałowo.</w:t>
      </w:r>
    </w:p>
    <w:p w14:paraId="5BD4278F" w14:textId="1CFA6E74" w:rsidR="00513E18" w:rsidRPr="0001056C" w:rsidRDefault="00513E18" w:rsidP="00BF5C46">
      <w:pPr>
        <w:pStyle w:val="Akapitzlist"/>
        <w:numPr>
          <w:ilvl w:val="0"/>
          <w:numId w:val="20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Przez powiązania osobowe lub kapitałowe, rozumie się powiązania między Wykonawcą</w:t>
      </w:r>
      <w:r w:rsidR="00154B5E">
        <w:rPr>
          <w:rFonts w:cs="Calibri"/>
          <w:bCs/>
          <w:sz w:val="24"/>
          <w:szCs w:val="24"/>
        </w:rPr>
        <w:t xml:space="preserve"> a </w:t>
      </w:r>
      <w:r w:rsidRPr="0001056C">
        <w:rPr>
          <w:rFonts w:cs="Calibri"/>
          <w:bCs/>
          <w:sz w:val="24"/>
          <w:szCs w:val="24"/>
        </w:rPr>
        <w:t xml:space="preserve">Zamawiającym, polegające na: </w:t>
      </w:r>
    </w:p>
    <w:p w14:paraId="76DF15F8" w14:textId="77777777" w:rsidR="00492334" w:rsidRPr="0001056C" w:rsidRDefault="00492334" w:rsidP="00BF5C4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u</w:t>
      </w:r>
      <w:r w:rsidR="00513E18" w:rsidRPr="0001056C">
        <w:rPr>
          <w:rFonts w:cs="Calibri"/>
          <w:bCs/>
          <w:sz w:val="24"/>
          <w:szCs w:val="24"/>
        </w:rPr>
        <w:t>czestniczeniu w spółce jako wspólnik spółki cywilnej lub spółki osobowej;</w:t>
      </w:r>
    </w:p>
    <w:p w14:paraId="29156F72" w14:textId="5C98012E" w:rsidR="00492334" w:rsidRPr="0001056C" w:rsidRDefault="00513E18" w:rsidP="00BF5C4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posiadaniu co najmniej 10</w:t>
      </w:r>
      <w:r w:rsidR="00E50346" w:rsidRPr="0001056C">
        <w:rPr>
          <w:rFonts w:cs="Calibri"/>
          <w:bCs/>
          <w:sz w:val="24"/>
          <w:szCs w:val="24"/>
        </w:rPr>
        <w:t xml:space="preserve"> </w:t>
      </w:r>
      <w:r w:rsidRPr="0001056C">
        <w:rPr>
          <w:rFonts w:cs="Calibri"/>
          <w:bCs/>
          <w:sz w:val="24"/>
          <w:szCs w:val="24"/>
        </w:rPr>
        <w:t>% udziałów lub akcji;</w:t>
      </w:r>
    </w:p>
    <w:p w14:paraId="0AFF5C58" w14:textId="77777777" w:rsidR="00492334" w:rsidRPr="0001056C" w:rsidRDefault="00513E18" w:rsidP="00BF5C4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pełnieniu funkcji członka organu nadzorczego lub zarządzającego, prokurenta, pełnomocnika;</w:t>
      </w:r>
    </w:p>
    <w:p w14:paraId="1194F89F" w14:textId="4C169559" w:rsidR="006D5082" w:rsidRPr="0001056C" w:rsidRDefault="00513E18" w:rsidP="00BF5C4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lastRenderedPageBreak/>
        <w:t>pozostawaniu w takim stosunku prawnym lub faktycznym, który może budzić uzasadnione wątpliwości co do bezst</w:t>
      </w:r>
      <w:r w:rsidR="00154B5E">
        <w:rPr>
          <w:rFonts w:cs="Calibri"/>
          <w:bCs/>
          <w:sz w:val="24"/>
          <w:szCs w:val="24"/>
        </w:rPr>
        <w:t>ronności w wyborze wykonawcy, w </w:t>
      </w:r>
      <w:r w:rsidRPr="0001056C">
        <w:rPr>
          <w:rFonts w:cs="Calibri"/>
          <w:bCs/>
          <w:sz w:val="24"/>
          <w:szCs w:val="24"/>
        </w:rPr>
        <w:t>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79F8CB9" w14:textId="77777777" w:rsidR="003843E2" w:rsidRPr="0001056C" w:rsidRDefault="003843E2" w:rsidP="00154B5E">
      <w:pPr>
        <w:spacing w:after="0" w:line="360" w:lineRule="auto"/>
        <w:rPr>
          <w:rFonts w:cs="Calibri"/>
          <w:bCs/>
          <w:sz w:val="24"/>
          <w:szCs w:val="24"/>
        </w:rPr>
      </w:pPr>
    </w:p>
    <w:p w14:paraId="5EE2BD79" w14:textId="1AC10CD1" w:rsidR="00C272D8" w:rsidRPr="0001056C" w:rsidRDefault="00C272D8" w:rsidP="00154B5E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01056C">
        <w:rPr>
          <w:rFonts w:cs="Calibri"/>
          <w:b/>
          <w:bCs/>
          <w:sz w:val="24"/>
          <w:szCs w:val="24"/>
        </w:rPr>
        <w:t>Rozdział V</w:t>
      </w:r>
      <w:r w:rsidR="00B40D45" w:rsidRPr="0001056C">
        <w:rPr>
          <w:rFonts w:cs="Calibri"/>
          <w:b/>
          <w:bCs/>
          <w:sz w:val="24"/>
          <w:szCs w:val="24"/>
        </w:rPr>
        <w:t>I</w:t>
      </w:r>
    </w:p>
    <w:p w14:paraId="5EE2BD7A" w14:textId="22798B25" w:rsidR="00C272D8" w:rsidRPr="0001056C" w:rsidRDefault="003C65DC" w:rsidP="00154B5E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01056C">
        <w:rPr>
          <w:rFonts w:cs="Calibri"/>
          <w:b/>
          <w:bCs/>
          <w:sz w:val="24"/>
          <w:szCs w:val="24"/>
        </w:rPr>
        <w:t xml:space="preserve">Wykonawcy </w:t>
      </w:r>
      <w:r w:rsidR="00C272D8" w:rsidRPr="0001056C">
        <w:rPr>
          <w:rFonts w:cs="Calibri"/>
          <w:b/>
          <w:bCs/>
          <w:sz w:val="24"/>
          <w:szCs w:val="24"/>
        </w:rPr>
        <w:t>wspólnie ubiegając</w:t>
      </w:r>
      <w:r w:rsidRPr="0001056C">
        <w:rPr>
          <w:rFonts w:cs="Calibri"/>
          <w:b/>
          <w:bCs/>
          <w:sz w:val="24"/>
          <w:szCs w:val="24"/>
        </w:rPr>
        <w:t>y</w:t>
      </w:r>
      <w:r w:rsidR="00C272D8" w:rsidRPr="0001056C">
        <w:rPr>
          <w:rFonts w:cs="Calibri"/>
          <w:b/>
          <w:bCs/>
          <w:sz w:val="24"/>
          <w:szCs w:val="24"/>
        </w:rPr>
        <w:t xml:space="preserve"> się o udzielenie zamówienia</w:t>
      </w:r>
    </w:p>
    <w:p w14:paraId="7C6636FA" w14:textId="41EBD67F" w:rsidR="0098456C" w:rsidRPr="0001056C" w:rsidRDefault="00F977F5" w:rsidP="00BF5C46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01056C">
        <w:rPr>
          <w:rFonts w:eastAsia="Times New Roman" w:cs="Calibri"/>
          <w:sz w:val="24"/>
          <w:szCs w:val="24"/>
          <w:lang w:eastAsia="ar-SA"/>
        </w:rPr>
        <w:t>Wykonawcy wspólnie ubiegający się o udzielenie zamówienia zobowiązani są do ustanowienia spośród siebie pełnomocnika</w:t>
      </w:r>
      <w:r w:rsidR="0098456C" w:rsidRPr="0001056C">
        <w:rPr>
          <w:rFonts w:eastAsia="Times New Roman" w:cs="Calibri"/>
          <w:sz w:val="24"/>
          <w:szCs w:val="24"/>
          <w:lang w:eastAsia="ar-SA"/>
        </w:rPr>
        <w:t xml:space="preserve"> upoważnionego do reprezentowania wszystkich wykonawców w postępowaniu albo do r</w:t>
      </w:r>
      <w:r w:rsidR="00154B5E">
        <w:rPr>
          <w:rFonts w:eastAsia="Times New Roman" w:cs="Calibri"/>
          <w:sz w:val="24"/>
          <w:szCs w:val="24"/>
          <w:lang w:eastAsia="ar-SA"/>
        </w:rPr>
        <w:t>eprezentowania w postępowaniu i </w:t>
      </w:r>
      <w:r w:rsidR="0098456C" w:rsidRPr="0001056C">
        <w:rPr>
          <w:rFonts w:eastAsia="Times New Roman" w:cs="Calibri"/>
          <w:sz w:val="24"/>
          <w:szCs w:val="24"/>
          <w:lang w:eastAsia="ar-SA"/>
        </w:rPr>
        <w:t>zawarcia umowy.</w:t>
      </w:r>
    </w:p>
    <w:p w14:paraId="51A99B68" w14:textId="140A0625" w:rsidR="003212BB" w:rsidRPr="0001056C" w:rsidRDefault="003212BB" w:rsidP="00BF5C46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01056C">
        <w:rPr>
          <w:rFonts w:eastAsia="Times New Roman" w:cs="Calibri"/>
          <w:sz w:val="24"/>
          <w:szCs w:val="24"/>
          <w:lang w:eastAsia="ar-SA"/>
        </w:rPr>
        <w:t xml:space="preserve">Żaden z wykonawców </w:t>
      </w:r>
      <w:r w:rsidR="00E50346" w:rsidRPr="0001056C">
        <w:rPr>
          <w:rFonts w:eastAsia="Times New Roman" w:cs="Calibri"/>
          <w:sz w:val="24"/>
          <w:szCs w:val="24"/>
          <w:lang w:eastAsia="ar-SA"/>
        </w:rPr>
        <w:t xml:space="preserve">wspólnie ubiegających się o udzielenie zamówienia nie może podlegać wykluczeniu z postępowania na podstawie przesłanek określonych w rozdziale V pkt </w:t>
      </w:r>
      <w:r w:rsidR="00C628C6">
        <w:rPr>
          <w:rFonts w:eastAsia="Times New Roman" w:cs="Calibri"/>
          <w:sz w:val="24"/>
          <w:szCs w:val="24"/>
          <w:lang w:eastAsia="ar-SA"/>
        </w:rPr>
        <w:t>1</w:t>
      </w:r>
      <w:r w:rsidR="00E50346" w:rsidRPr="0001056C">
        <w:rPr>
          <w:rFonts w:eastAsia="Times New Roman" w:cs="Calibri"/>
          <w:sz w:val="24"/>
          <w:szCs w:val="24"/>
          <w:lang w:eastAsia="ar-SA"/>
        </w:rPr>
        <w:t>.</w:t>
      </w:r>
    </w:p>
    <w:p w14:paraId="7C7DC6B9" w14:textId="49124A02" w:rsidR="00E50586" w:rsidRDefault="00463700" w:rsidP="00C628C6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01056C">
        <w:rPr>
          <w:rFonts w:eastAsia="Times New Roman" w:cs="Calibri"/>
          <w:sz w:val="24"/>
          <w:szCs w:val="24"/>
          <w:lang w:eastAsia="ar-SA"/>
        </w:rPr>
        <w:t xml:space="preserve">W przypadku, </w:t>
      </w:r>
      <w:r w:rsidR="0098456C" w:rsidRPr="0001056C">
        <w:rPr>
          <w:rFonts w:eastAsia="Times New Roman" w:cs="Calibri"/>
          <w:sz w:val="24"/>
          <w:szCs w:val="24"/>
          <w:lang w:eastAsia="ar-SA"/>
        </w:rPr>
        <w:t>gdy zostanie</w:t>
      </w:r>
      <w:r w:rsidRPr="0001056C">
        <w:rPr>
          <w:rFonts w:eastAsia="Times New Roman" w:cs="Calibri"/>
          <w:sz w:val="24"/>
          <w:szCs w:val="24"/>
          <w:lang w:eastAsia="ar-SA"/>
        </w:rPr>
        <w:t xml:space="preserve"> wybrana </w:t>
      </w:r>
      <w:r w:rsidR="0098456C" w:rsidRPr="0001056C">
        <w:rPr>
          <w:rFonts w:eastAsia="Times New Roman" w:cs="Calibri"/>
          <w:sz w:val="24"/>
          <w:szCs w:val="24"/>
          <w:lang w:eastAsia="ar-SA"/>
        </w:rPr>
        <w:t xml:space="preserve">jako najkorzystniejsza </w:t>
      </w:r>
      <w:r w:rsidRPr="0001056C">
        <w:rPr>
          <w:rFonts w:eastAsia="Times New Roman" w:cs="Calibri"/>
          <w:sz w:val="24"/>
          <w:szCs w:val="24"/>
          <w:lang w:eastAsia="ar-SA"/>
        </w:rPr>
        <w:t>oferta wykonawców wspólnie ubiegających się o</w:t>
      </w:r>
      <w:r w:rsidR="007824BD" w:rsidRPr="0001056C">
        <w:rPr>
          <w:rFonts w:eastAsia="Times New Roman" w:cs="Calibri"/>
          <w:sz w:val="24"/>
          <w:szCs w:val="24"/>
          <w:lang w:eastAsia="ar-SA"/>
        </w:rPr>
        <w:t> </w:t>
      </w:r>
      <w:r w:rsidRPr="0001056C">
        <w:rPr>
          <w:rFonts w:eastAsia="Times New Roman" w:cs="Calibri"/>
          <w:sz w:val="24"/>
          <w:szCs w:val="24"/>
          <w:lang w:eastAsia="ar-SA"/>
        </w:rPr>
        <w:t xml:space="preserve">zamówienie (dotyczy spółki cywilnej i konsorcjum), Zamawiający przed podpisaniem umowy może zażądać przedstawienia umowy regulującej ich współpracę. </w:t>
      </w:r>
    </w:p>
    <w:p w14:paraId="13CFD70A" w14:textId="77777777" w:rsidR="00C524CA" w:rsidRPr="00C628C6" w:rsidRDefault="00C524CA" w:rsidP="00C524CA">
      <w:p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</w:p>
    <w:p w14:paraId="5EE2BD80" w14:textId="7B157BC6" w:rsidR="00352894" w:rsidRPr="0001056C" w:rsidRDefault="00352894" w:rsidP="00154B5E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01056C">
        <w:rPr>
          <w:rFonts w:ascii="Calibri" w:hAnsi="Calibri" w:cs="Calibri"/>
          <w:b/>
          <w:bCs/>
          <w:color w:val="auto"/>
        </w:rPr>
        <w:t>Rozdział VI</w:t>
      </w:r>
      <w:r w:rsidR="00952EAD" w:rsidRPr="0001056C">
        <w:rPr>
          <w:rFonts w:ascii="Calibri" w:hAnsi="Calibri" w:cs="Calibri"/>
          <w:b/>
          <w:bCs/>
          <w:color w:val="auto"/>
        </w:rPr>
        <w:t>I</w:t>
      </w:r>
    </w:p>
    <w:p w14:paraId="5EE2BD81" w14:textId="79ECD563" w:rsidR="00C272D8" w:rsidRPr="0001056C" w:rsidRDefault="00352894" w:rsidP="00154B5E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01056C">
        <w:rPr>
          <w:rFonts w:ascii="Calibri" w:hAnsi="Calibri" w:cs="Calibri"/>
          <w:b/>
          <w:bCs/>
          <w:color w:val="auto"/>
        </w:rPr>
        <w:t>Podwykonawcy</w:t>
      </w:r>
    </w:p>
    <w:p w14:paraId="3B506412" w14:textId="77777777" w:rsidR="00874445" w:rsidRPr="0001056C" w:rsidRDefault="00874445" w:rsidP="00BF5C46">
      <w:pPr>
        <w:pStyle w:val="Akapitzlist"/>
        <w:numPr>
          <w:ilvl w:val="1"/>
          <w:numId w:val="10"/>
        </w:numPr>
        <w:spacing w:after="0" w:line="360" w:lineRule="auto"/>
        <w:ind w:left="360"/>
        <w:rPr>
          <w:rFonts w:eastAsia="Times New Roman" w:cs="Calibri"/>
          <w:sz w:val="24"/>
          <w:szCs w:val="24"/>
          <w:lang w:eastAsia="ar-SA"/>
        </w:rPr>
      </w:pPr>
      <w:r w:rsidRPr="0001056C">
        <w:rPr>
          <w:rFonts w:eastAsia="Times New Roman" w:cs="Calibri"/>
          <w:sz w:val="24"/>
          <w:szCs w:val="24"/>
          <w:lang w:eastAsia="ar-SA"/>
        </w:rPr>
        <w:t>Wykonawca może powierzyć wykonanie części zamówienia podwykonawcom.</w:t>
      </w:r>
    </w:p>
    <w:p w14:paraId="0756C367" w14:textId="281043DE" w:rsidR="00005D5D" w:rsidRPr="0001056C" w:rsidRDefault="00005D5D" w:rsidP="00BF5C46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60"/>
        <w:rPr>
          <w:rFonts w:ascii="Calibri" w:hAnsi="Calibri" w:cs="Calibri"/>
          <w:color w:val="auto"/>
        </w:rPr>
      </w:pPr>
      <w:r w:rsidRPr="0001056C">
        <w:rPr>
          <w:rFonts w:ascii="Calibri" w:hAnsi="Calibri" w:cs="Calibri"/>
          <w:color w:val="auto"/>
        </w:rPr>
        <w:t>Wykonawca zobowiązany jest wskazać w ofercie częś</w:t>
      </w:r>
      <w:r w:rsidR="000372E9" w:rsidRPr="0001056C">
        <w:rPr>
          <w:rFonts w:ascii="Calibri" w:hAnsi="Calibri" w:cs="Calibri"/>
          <w:color w:val="auto"/>
        </w:rPr>
        <w:t>ci</w:t>
      </w:r>
      <w:r w:rsidRPr="0001056C">
        <w:rPr>
          <w:rFonts w:ascii="Calibri" w:hAnsi="Calibri" w:cs="Calibri"/>
          <w:color w:val="auto"/>
        </w:rPr>
        <w:t xml:space="preserve"> zamó</w:t>
      </w:r>
      <w:r w:rsidR="000372E9" w:rsidRPr="0001056C">
        <w:rPr>
          <w:rFonts w:ascii="Calibri" w:hAnsi="Calibri" w:cs="Calibri"/>
          <w:color w:val="auto"/>
        </w:rPr>
        <w:t>wienia</w:t>
      </w:r>
      <w:r w:rsidR="006061B1" w:rsidRPr="0001056C">
        <w:rPr>
          <w:rFonts w:ascii="Calibri" w:hAnsi="Calibri"/>
        </w:rPr>
        <w:t xml:space="preserve">, </w:t>
      </w:r>
      <w:r w:rsidR="006061B1" w:rsidRPr="0001056C">
        <w:rPr>
          <w:rFonts w:ascii="Calibri" w:hAnsi="Calibri" w:cs="Calibri"/>
          <w:color w:val="auto"/>
        </w:rPr>
        <w:t>których wykonanie zamierza powierzyć podwykonawcom, oraz podania nazw ewentualnych podwykonawców, jeżeli są już znani.</w:t>
      </w:r>
    </w:p>
    <w:p w14:paraId="2D123335" w14:textId="384F2D05" w:rsidR="00033ADA" w:rsidRPr="0001056C" w:rsidRDefault="006061B1" w:rsidP="00BF5C46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57" w:hanging="357"/>
        <w:rPr>
          <w:rFonts w:ascii="Calibri" w:hAnsi="Calibri" w:cs="Calibri"/>
          <w:color w:val="auto"/>
        </w:rPr>
      </w:pPr>
      <w:r w:rsidRPr="0001056C">
        <w:rPr>
          <w:rFonts w:ascii="Calibri" w:hAnsi="Calibri" w:cs="Calibri"/>
          <w:color w:val="auto"/>
        </w:rPr>
        <w:lastRenderedPageBreak/>
        <w:t>Powierzenie wykonania części zamówienia podwykonawcom nie zwalnia W</w:t>
      </w:r>
      <w:r w:rsidR="00154B5E">
        <w:rPr>
          <w:rFonts w:ascii="Calibri" w:hAnsi="Calibri" w:cs="Calibri"/>
          <w:color w:val="auto"/>
        </w:rPr>
        <w:t>ykonawcy z </w:t>
      </w:r>
      <w:r w:rsidRPr="0001056C">
        <w:rPr>
          <w:rFonts w:ascii="Calibri" w:hAnsi="Calibri" w:cs="Calibri"/>
          <w:color w:val="auto"/>
        </w:rPr>
        <w:t>odpowiedzialności za należyte wykonanie tego zamówienia.</w:t>
      </w:r>
    </w:p>
    <w:p w14:paraId="6E759213" w14:textId="77777777" w:rsidR="00B22B84" w:rsidRPr="0001056C" w:rsidRDefault="00B22B84" w:rsidP="00154B5E">
      <w:pPr>
        <w:pStyle w:val="Default"/>
        <w:autoSpaceDN w:val="0"/>
        <w:adjustRightInd w:val="0"/>
        <w:spacing w:line="360" w:lineRule="auto"/>
        <w:rPr>
          <w:rFonts w:ascii="Calibri" w:hAnsi="Calibri" w:cs="Calibri"/>
          <w:color w:val="auto"/>
        </w:rPr>
      </w:pPr>
    </w:p>
    <w:p w14:paraId="5EE2BD83" w14:textId="46CB1CD8" w:rsidR="00E233DF" w:rsidRPr="0001056C" w:rsidRDefault="00E233DF" w:rsidP="00154B5E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 xml:space="preserve">Rozdział </w:t>
      </w:r>
      <w:r w:rsidR="00DE7EAA">
        <w:rPr>
          <w:rFonts w:cs="Calibri"/>
          <w:b/>
          <w:sz w:val="24"/>
          <w:szCs w:val="24"/>
        </w:rPr>
        <w:t>VIII</w:t>
      </w:r>
    </w:p>
    <w:p w14:paraId="5EE2BD84" w14:textId="0DC33898" w:rsidR="00C272D8" w:rsidRPr="0001056C" w:rsidRDefault="00E233DF" w:rsidP="00154B5E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Opis sposobu przygotowania oferty</w:t>
      </w:r>
    </w:p>
    <w:p w14:paraId="0B59DF9C" w14:textId="582282D4" w:rsidR="00E76C45" w:rsidRPr="0001056C" w:rsidRDefault="00D179A9" w:rsidP="00BF5C46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Wykonawca </w:t>
      </w:r>
      <w:r w:rsidR="0081224A" w:rsidRPr="0001056C">
        <w:rPr>
          <w:rFonts w:cs="Calibri"/>
          <w:sz w:val="24"/>
          <w:szCs w:val="24"/>
        </w:rPr>
        <w:t>może</w:t>
      </w:r>
      <w:r w:rsidRPr="0001056C">
        <w:rPr>
          <w:rFonts w:cs="Calibri"/>
          <w:sz w:val="24"/>
          <w:szCs w:val="24"/>
        </w:rPr>
        <w:t xml:space="preserve"> złożyć tylko jedną ofertę</w:t>
      </w:r>
      <w:r w:rsidR="00613FD6">
        <w:rPr>
          <w:rFonts w:cs="Calibri"/>
          <w:sz w:val="24"/>
          <w:szCs w:val="24"/>
        </w:rPr>
        <w:t xml:space="preserve"> na wykonanie </w:t>
      </w:r>
      <w:r w:rsidR="009F2875">
        <w:rPr>
          <w:rFonts w:cs="Calibri"/>
          <w:sz w:val="24"/>
          <w:szCs w:val="24"/>
        </w:rPr>
        <w:t>całości</w:t>
      </w:r>
      <w:r w:rsidR="00613FD6">
        <w:rPr>
          <w:rFonts w:cs="Calibri"/>
          <w:sz w:val="24"/>
          <w:szCs w:val="24"/>
        </w:rPr>
        <w:t xml:space="preserve"> zamówienia.</w:t>
      </w:r>
      <w:r w:rsidRPr="0001056C">
        <w:rPr>
          <w:rFonts w:cs="Calibri"/>
          <w:sz w:val="24"/>
          <w:szCs w:val="24"/>
        </w:rPr>
        <w:t xml:space="preserve"> </w:t>
      </w:r>
    </w:p>
    <w:p w14:paraId="5EE2BD85" w14:textId="6E3A75CD" w:rsidR="00442D8F" w:rsidRPr="0001056C" w:rsidRDefault="00C272D8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Ofertę należy przygotować </w:t>
      </w:r>
      <w:r w:rsidR="00B14E36" w:rsidRPr="0001056C">
        <w:rPr>
          <w:rFonts w:cs="Calibri"/>
          <w:sz w:val="24"/>
          <w:szCs w:val="24"/>
        </w:rPr>
        <w:t>zgodnie ze wzorem</w:t>
      </w:r>
      <w:r w:rsidRPr="0001056C">
        <w:rPr>
          <w:rFonts w:cs="Calibri"/>
          <w:sz w:val="24"/>
          <w:szCs w:val="24"/>
        </w:rPr>
        <w:t xml:space="preserve"> stanowiąc</w:t>
      </w:r>
      <w:r w:rsidR="00B14E36" w:rsidRPr="0001056C">
        <w:rPr>
          <w:rFonts w:cs="Calibri"/>
          <w:sz w:val="24"/>
          <w:szCs w:val="24"/>
        </w:rPr>
        <w:t>ym</w:t>
      </w:r>
      <w:r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bCs/>
          <w:sz w:val="24"/>
          <w:szCs w:val="24"/>
        </w:rPr>
        <w:t xml:space="preserve">załącznik nr </w:t>
      </w:r>
      <w:r w:rsidR="00BA421E">
        <w:rPr>
          <w:rFonts w:cs="Calibri"/>
          <w:bCs/>
          <w:sz w:val="24"/>
          <w:szCs w:val="24"/>
        </w:rPr>
        <w:t>3</w:t>
      </w:r>
      <w:r w:rsidRPr="0001056C">
        <w:rPr>
          <w:rFonts w:cs="Calibri"/>
          <w:sz w:val="24"/>
          <w:szCs w:val="24"/>
        </w:rPr>
        <w:t xml:space="preserve"> do zapytania ofertowego</w:t>
      </w:r>
      <w:r w:rsidR="001C41A3" w:rsidRPr="0001056C">
        <w:rPr>
          <w:rFonts w:cs="Calibri"/>
          <w:sz w:val="24"/>
          <w:szCs w:val="24"/>
        </w:rPr>
        <w:t>.</w:t>
      </w:r>
    </w:p>
    <w:p w14:paraId="5EE2BD86" w14:textId="0D3C29D6" w:rsidR="00B766E3" w:rsidRPr="0001056C" w:rsidRDefault="00B766E3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Ofertę z załącznikami należy sporządzić, pod rygorem nieważności, w języku polskim</w:t>
      </w:r>
      <w:r w:rsidR="001B6FBF" w:rsidRPr="0001056C">
        <w:rPr>
          <w:rFonts w:cs="Calibri"/>
          <w:sz w:val="24"/>
          <w:szCs w:val="24"/>
        </w:rPr>
        <w:t xml:space="preserve">, </w:t>
      </w:r>
      <w:r w:rsidRPr="0001056C">
        <w:rPr>
          <w:rFonts w:cs="Calibri"/>
          <w:sz w:val="24"/>
          <w:szCs w:val="24"/>
        </w:rPr>
        <w:t>w</w:t>
      </w:r>
      <w:r w:rsidR="007824BD" w:rsidRPr="0001056C">
        <w:rPr>
          <w:rFonts w:cs="Calibri"/>
          <w:sz w:val="24"/>
          <w:szCs w:val="24"/>
        </w:rPr>
        <w:t> </w:t>
      </w:r>
      <w:r w:rsidRPr="0001056C">
        <w:rPr>
          <w:rFonts w:cs="Calibri"/>
          <w:sz w:val="24"/>
          <w:szCs w:val="24"/>
        </w:rPr>
        <w:t xml:space="preserve">formie pisemnej, formie elektronicznej </w:t>
      </w:r>
      <w:r w:rsidR="004B10F3" w:rsidRPr="0001056C">
        <w:rPr>
          <w:rFonts w:cs="Calibri"/>
          <w:sz w:val="24"/>
          <w:szCs w:val="24"/>
        </w:rPr>
        <w:t xml:space="preserve">lub </w:t>
      </w:r>
      <w:r w:rsidRPr="0001056C">
        <w:rPr>
          <w:rFonts w:cs="Calibri"/>
          <w:sz w:val="24"/>
          <w:szCs w:val="24"/>
        </w:rPr>
        <w:t xml:space="preserve">w postaci </w:t>
      </w:r>
      <w:r w:rsidR="00412801" w:rsidRPr="0001056C">
        <w:rPr>
          <w:rFonts w:cs="Calibri"/>
          <w:sz w:val="24"/>
          <w:szCs w:val="24"/>
        </w:rPr>
        <w:t>elektronicznej opatrzonej</w:t>
      </w:r>
      <w:r w:rsidRPr="0001056C">
        <w:rPr>
          <w:rFonts w:cs="Calibri"/>
          <w:sz w:val="24"/>
          <w:szCs w:val="24"/>
        </w:rPr>
        <w:t xml:space="preserve"> </w:t>
      </w:r>
      <w:r w:rsidR="00412801" w:rsidRPr="0001056C">
        <w:rPr>
          <w:rFonts w:cs="Calibri"/>
          <w:sz w:val="24"/>
          <w:szCs w:val="24"/>
        </w:rPr>
        <w:t>podpisem zaufanym lub podpisem osobistym</w:t>
      </w:r>
      <w:r w:rsidR="00153CC7" w:rsidRPr="0001056C">
        <w:rPr>
          <w:rFonts w:cs="Calibri"/>
          <w:sz w:val="24"/>
          <w:szCs w:val="24"/>
        </w:rPr>
        <w:t xml:space="preserve">. Oferta </w:t>
      </w:r>
      <w:r w:rsidRPr="0001056C">
        <w:rPr>
          <w:rFonts w:cs="Calibri"/>
          <w:sz w:val="24"/>
          <w:szCs w:val="24"/>
        </w:rPr>
        <w:t>powinna być sporządzona czytelnie za pomocą maszyny do pisania, komputera lub ręcznie w sposób uniemożliwiający łatwe usunięcie zapisów oraz podpisana przez osobę upoważnioną do reprezentowania Wykonawcy. W</w:t>
      </w:r>
      <w:r w:rsidR="007824BD" w:rsidRPr="0001056C">
        <w:rPr>
          <w:rFonts w:cs="Calibri"/>
          <w:sz w:val="24"/>
          <w:szCs w:val="24"/>
        </w:rPr>
        <w:t> </w:t>
      </w:r>
      <w:r w:rsidRPr="0001056C">
        <w:rPr>
          <w:rFonts w:cs="Calibri"/>
          <w:sz w:val="24"/>
          <w:szCs w:val="24"/>
        </w:rPr>
        <w:t>przypadku podpis</w:t>
      </w:r>
      <w:r w:rsidR="000D5A2F" w:rsidRPr="0001056C">
        <w:rPr>
          <w:rFonts w:cs="Calibri"/>
          <w:sz w:val="24"/>
          <w:szCs w:val="24"/>
        </w:rPr>
        <w:t>yw</w:t>
      </w:r>
      <w:r w:rsidRPr="0001056C">
        <w:rPr>
          <w:rFonts w:cs="Calibri"/>
          <w:sz w:val="24"/>
          <w:szCs w:val="24"/>
        </w:rPr>
        <w:t xml:space="preserve">ania oferty przez pełnomocnika do oferty należy dołączyć stosowne pełnomocnictwo. </w:t>
      </w:r>
    </w:p>
    <w:p w14:paraId="5EE2BD87" w14:textId="77777777" w:rsidR="00B766E3" w:rsidRPr="0001056C" w:rsidRDefault="00B766E3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Kopie dokumentów muszą być potwierdzone za zgodność z oryginałem przez Wykonawcę.</w:t>
      </w:r>
    </w:p>
    <w:p w14:paraId="5EE2BD89" w14:textId="4DF92A7C" w:rsidR="00C272D8" w:rsidRPr="0001056C" w:rsidRDefault="00C272D8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Jeżeli oferta zawiera informacje, które w</w:t>
      </w:r>
      <w:r w:rsidR="008C6C0A" w:rsidRPr="0001056C">
        <w:rPr>
          <w:rFonts w:cs="Calibri"/>
          <w:sz w:val="24"/>
          <w:szCs w:val="24"/>
        </w:rPr>
        <w:t>edług</w:t>
      </w:r>
      <w:r w:rsidRPr="0001056C">
        <w:rPr>
          <w:rFonts w:cs="Calibri"/>
          <w:sz w:val="24"/>
          <w:szCs w:val="24"/>
        </w:rPr>
        <w:t xml:space="preserve"> Wykonawcy stanowią tajemnicę przedsiębiorstwa w rozumieniu przepisów art. 11 ust. 4 ustawy z dnia 16 kwietnia 1993 r. o zwalczaniu nieuczciwej konkurencji</w:t>
      </w:r>
      <w:r w:rsidR="004A6567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i</w:t>
      </w:r>
      <w:r w:rsidR="004A6567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jeżeli Wykonawca</w:t>
      </w:r>
      <w:r w:rsidR="004A6567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nie później niż w terminie składania ofert zastrzegł, że nie mogą być udostępnione oraz wykazał, że zastrzeżone informacje stanowią tajemnicę przedsiębiorstwa</w:t>
      </w:r>
      <w:r w:rsidR="00DB672C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wówczas informacje takie nie będą ujawniane. Informacje te muszą być wyodrębnione w formie osobnego </w:t>
      </w:r>
      <w:r w:rsidR="006A335A" w:rsidRPr="0001056C">
        <w:rPr>
          <w:rFonts w:cs="Calibri"/>
          <w:sz w:val="24"/>
          <w:szCs w:val="24"/>
        </w:rPr>
        <w:t>pliku</w:t>
      </w:r>
      <w:r w:rsidRPr="0001056C">
        <w:rPr>
          <w:rFonts w:cs="Calibri"/>
          <w:sz w:val="24"/>
          <w:szCs w:val="24"/>
        </w:rPr>
        <w:t xml:space="preserve"> celem zachowania przez Zamawiającego tajemnicy. </w:t>
      </w:r>
      <w:r w:rsidR="006A335A" w:rsidRPr="0001056C">
        <w:rPr>
          <w:rFonts w:cs="Calibri"/>
          <w:sz w:val="24"/>
          <w:szCs w:val="24"/>
        </w:rPr>
        <w:t>Plik</w:t>
      </w:r>
      <w:r w:rsidRPr="0001056C">
        <w:rPr>
          <w:rFonts w:cs="Calibri"/>
          <w:sz w:val="24"/>
          <w:szCs w:val="24"/>
        </w:rPr>
        <w:t xml:space="preserve"> ten ma być wyraźnie oznaczony „Tajemnica przedsiębiorstwa”. Zamawiający nie ponosi o</w:t>
      </w:r>
      <w:r w:rsidR="00154B5E">
        <w:rPr>
          <w:rFonts w:cs="Calibri"/>
          <w:sz w:val="24"/>
          <w:szCs w:val="24"/>
        </w:rPr>
        <w:t>dpowiedzialności za niezgodne z </w:t>
      </w:r>
      <w:r w:rsidRPr="0001056C">
        <w:rPr>
          <w:rFonts w:cs="Calibri"/>
          <w:sz w:val="24"/>
          <w:szCs w:val="24"/>
        </w:rPr>
        <w:t xml:space="preserve">niniejszym Zapytaniem przygotowanie </w:t>
      </w:r>
      <w:r w:rsidR="008C6C0A" w:rsidRPr="0001056C">
        <w:rPr>
          <w:rFonts w:cs="Calibri"/>
          <w:sz w:val="24"/>
          <w:szCs w:val="24"/>
        </w:rPr>
        <w:t>wskazanego pliku</w:t>
      </w:r>
      <w:r w:rsidRPr="0001056C">
        <w:rPr>
          <w:rFonts w:cs="Calibri"/>
          <w:sz w:val="24"/>
          <w:szCs w:val="24"/>
        </w:rPr>
        <w:t xml:space="preserve"> przez Wykonawcę. Stosowne </w:t>
      </w:r>
      <w:r w:rsidRPr="0001056C">
        <w:rPr>
          <w:rFonts w:cs="Calibri"/>
          <w:sz w:val="24"/>
          <w:szCs w:val="24"/>
        </w:rPr>
        <w:lastRenderedPageBreak/>
        <w:t>zastrzeżenie Wykonawca winien złożyć na formularzu ofertowym. W przeciwnym razie cała oferta zostanie ujawniona na wniosek każdej zainteresowanej osoby.</w:t>
      </w:r>
    </w:p>
    <w:p w14:paraId="1C7BAF24" w14:textId="00E532A1" w:rsidR="005A1FD7" w:rsidRPr="0001056C" w:rsidRDefault="005A1FD7" w:rsidP="00BF5C46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 pon</w:t>
      </w:r>
      <w:r w:rsidR="0081224A" w:rsidRPr="0001056C">
        <w:rPr>
          <w:rFonts w:cs="Calibri"/>
          <w:sz w:val="24"/>
          <w:szCs w:val="24"/>
        </w:rPr>
        <w:t>osi</w:t>
      </w:r>
      <w:r w:rsidRPr="0001056C">
        <w:rPr>
          <w:rFonts w:cs="Calibri"/>
          <w:sz w:val="24"/>
          <w:szCs w:val="24"/>
        </w:rPr>
        <w:t xml:space="preserve"> wszelkie koszty związane z przygotowaniem i złożeniem oferty.</w:t>
      </w:r>
    </w:p>
    <w:p w14:paraId="4FFAA7F5" w14:textId="5B0124A5" w:rsidR="005A1FD7" w:rsidRPr="0001056C" w:rsidRDefault="005A1FD7" w:rsidP="00BF5C46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Wszelkie poprawki lub zmiany w tekście oferty muszą być wyraźnie oznaczone i parafowane przez osobę lub osoby upoważnione do reprezentowania </w:t>
      </w:r>
      <w:r w:rsidR="0021607B" w:rsidRPr="0001056C">
        <w:rPr>
          <w:rFonts w:cs="Calibri"/>
          <w:sz w:val="24"/>
          <w:szCs w:val="24"/>
        </w:rPr>
        <w:t>Wykonawcy</w:t>
      </w:r>
      <w:r w:rsidRPr="0001056C">
        <w:rPr>
          <w:rFonts w:cs="Calibri"/>
          <w:sz w:val="24"/>
          <w:szCs w:val="24"/>
        </w:rPr>
        <w:t>.</w:t>
      </w:r>
    </w:p>
    <w:p w14:paraId="762FA58B" w14:textId="36E517EC" w:rsidR="009025A8" w:rsidRPr="0001056C" w:rsidRDefault="005A1FD7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poprawia w ofercie: oczywiste omyłki pisarskie, oczywiste omyłki rachunkowe, z uwzględnieniem konsekwencji rachunkowych dokonanych poprawek, niezwłocznie zawiadamiając o tym Wykonawcę, którego oferta została poprawiona.</w:t>
      </w:r>
    </w:p>
    <w:p w14:paraId="07E2DBD4" w14:textId="77777777" w:rsidR="00B66EFD" w:rsidRPr="0001056C" w:rsidRDefault="00B66EFD" w:rsidP="00154B5E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5EE2BD8B" w14:textId="791E6CFF" w:rsidR="00442D8F" w:rsidRPr="0001056C" w:rsidRDefault="00442D8F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 xml:space="preserve">Rozdział </w:t>
      </w:r>
      <w:r w:rsidR="00DE7EAA">
        <w:rPr>
          <w:rFonts w:cs="Calibri"/>
          <w:b/>
          <w:sz w:val="24"/>
          <w:szCs w:val="24"/>
        </w:rPr>
        <w:t>I</w:t>
      </w:r>
      <w:r w:rsidR="00952EAD" w:rsidRPr="0001056C">
        <w:rPr>
          <w:rFonts w:cs="Calibri"/>
          <w:b/>
          <w:sz w:val="24"/>
          <w:szCs w:val="24"/>
        </w:rPr>
        <w:t>X</w:t>
      </w:r>
    </w:p>
    <w:p w14:paraId="6063468E" w14:textId="4753097D" w:rsidR="00CC7863" w:rsidRPr="0001056C" w:rsidRDefault="00442D8F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Miejsce</w:t>
      </w:r>
      <w:r w:rsidR="00E90450" w:rsidRPr="0001056C">
        <w:rPr>
          <w:rFonts w:cs="Calibri"/>
          <w:b/>
          <w:sz w:val="24"/>
          <w:szCs w:val="24"/>
        </w:rPr>
        <w:t xml:space="preserve">, sposób i </w:t>
      </w:r>
      <w:r w:rsidRPr="0001056C">
        <w:rPr>
          <w:rFonts w:cs="Calibri"/>
          <w:b/>
          <w:sz w:val="24"/>
          <w:szCs w:val="24"/>
        </w:rPr>
        <w:t>termin składania ofert</w:t>
      </w:r>
    </w:p>
    <w:p w14:paraId="5EE2BD94" w14:textId="46F39814" w:rsidR="007824BD" w:rsidRPr="0001056C" w:rsidRDefault="00DD3CA1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01056C">
        <w:rPr>
          <w:rFonts w:cs="Calibri"/>
          <w:bCs/>
          <w:sz w:val="24"/>
          <w:szCs w:val="24"/>
        </w:rPr>
        <w:t xml:space="preserve">Ofertę </w:t>
      </w:r>
      <w:r w:rsidR="00A40A68" w:rsidRPr="0001056C">
        <w:rPr>
          <w:rFonts w:cs="Calibri"/>
          <w:bCs/>
          <w:sz w:val="24"/>
          <w:szCs w:val="24"/>
        </w:rPr>
        <w:t xml:space="preserve">należy złożyć </w:t>
      </w:r>
      <w:r w:rsidR="007824BD" w:rsidRPr="0001056C">
        <w:rPr>
          <w:rFonts w:cs="Calibri"/>
          <w:bCs/>
          <w:sz w:val="24"/>
          <w:szCs w:val="24"/>
        </w:rPr>
        <w:t>przez stronę internetową</w:t>
      </w:r>
      <w:r w:rsidR="004D34A0" w:rsidRPr="0001056C">
        <w:rPr>
          <w:rFonts w:cs="Calibri"/>
          <w:b/>
          <w:sz w:val="24"/>
          <w:szCs w:val="24"/>
        </w:rPr>
        <w:t xml:space="preserve"> </w:t>
      </w:r>
      <w:hyperlink r:id="rId11" w:history="1">
        <w:r w:rsidR="004D34A0" w:rsidRPr="0001056C">
          <w:rPr>
            <w:rStyle w:val="Hipercze"/>
            <w:rFonts w:cs="Calibri"/>
            <w:sz w:val="24"/>
            <w:szCs w:val="24"/>
          </w:rPr>
          <w:t>https://bazakonkurencyjnosci.funduszeeuropejskie.gov.pl/</w:t>
        </w:r>
      </w:hyperlink>
      <w:r w:rsidR="005D706A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, zwan</w:t>
      </w:r>
      <w:r w:rsidR="003E264E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ą</w:t>
      </w:r>
      <w:r w:rsidR="005D706A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 dalej „Bazą Konkurencyjności”.</w:t>
      </w:r>
    </w:p>
    <w:p w14:paraId="2592347C" w14:textId="4DD32F89" w:rsidR="00E77A08" w:rsidRPr="0001056C" w:rsidRDefault="008E390A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W celu złożenia oferty wymagane jest założenie przez Wykonawcę konta w Bazie Konkurencyjności.</w:t>
      </w:r>
    </w:p>
    <w:p w14:paraId="7C09F1B5" w14:textId="775F7ED9" w:rsidR="00CF53FB" w:rsidRPr="0001056C" w:rsidRDefault="00CF53FB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Ofertę należy złożyć </w:t>
      </w:r>
      <w:r w:rsidR="00CD2903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przechodząc do sekcji „Oferty” na stronie przedmiotowego postępowania, a następnie </w:t>
      </w:r>
      <w:r w:rsidR="00E77A08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wcisnąć przycisk „Utwórz ofertę”. </w:t>
      </w:r>
    </w:p>
    <w:p w14:paraId="0CA7954D" w14:textId="6682B58F" w:rsidR="006D3323" w:rsidRPr="0001056C" w:rsidRDefault="006D3323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Po kliknięciu „Utwórz ofertę” wyświetlony zostanie formularz oferty, składający się z 3 części:</w:t>
      </w:r>
    </w:p>
    <w:p w14:paraId="61864B31" w14:textId="13C5052B" w:rsidR="006D3323" w:rsidRPr="0001056C" w:rsidRDefault="006D3323" w:rsidP="00154B5E">
      <w:pPr>
        <w:tabs>
          <w:tab w:val="left" w:pos="2190"/>
          <w:tab w:val="center" w:pos="4536"/>
        </w:tabs>
        <w:spacing w:after="0" w:line="360" w:lineRule="auto"/>
        <w:ind w:left="426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- dane podmiotu,</w:t>
      </w:r>
    </w:p>
    <w:p w14:paraId="2166B920" w14:textId="45FFBA3E" w:rsidR="006D3323" w:rsidRPr="0001056C" w:rsidRDefault="006D3323" w:rsidP="00154B5E">
      <w:pPr>
        <w:tabs>
          <w:tab w:val="left" w:pos="2190"/>
          <w:tab w:val="center" w:pos="4536"/>
        </w:tabs>
        <w:spacing w:after="0" w:line="360" w:lineRule="auto"/>
        <w:ind w:left="426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- dane oferty,</w:t>
      </w:r>
    </w:p>
    <w:p w14:paraId="653C16AA" w14:textId="3E49F5DF" w:rsidR="006D3323" w:rsidRPr="0001056C" w:rsidRDefault="006D3323" w:rsidP="00154B5E">
      <w:pPr>
        <w:tabs>
          <w:tab w:val="left" w:pos="2190"/>
          <w:tab w:val="center" w:pos="4536"/>
        </w:tabs>
        <w:spacing w:after="0" w:line="360" w:lineRule="auto"/>
        <w:ind w:left="426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- załączniki.</w:t>
      </w:r>
    </w:p>
    <w:p w14:paraId="229CB52F" w14:textId="442B4BBC" w:rsidR="006D3323" w:rsidRPr="0001056C" w:rsidRDefault="00E470A2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Dane podmiotu zostaną uzupełnione automatycznie na podstawie </w:t>
      </w:r>
      <w:r w:rsidR="00010E09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danych wprowadzonych w sekcji „Dane podmiotu ” w zakładce „Mój profil” na koncie Wykonawcy w Bazie Konkurencyjności.</w:t>
      </w:r>
    </w:p>
    <w:p w14:paraId="0048AC41" w14:textId="0188E5C7" w:rsidR="00010E09" w:rsidRPr="0001056C" w:rsidRDefault="008433FA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lastRenderedPageBreak/>
        <w:t xml:space="preserve">W danych oferty należy podać jedynie cenę brutto zaoferowaną za wykonanie </w:t>
      </w:r>
      <w:r w:rsidR="00BE2951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poszczególnych części zamówienia.</w:t>
      </w:r>
    </w:p>
    <w:p w14:paraId="1A49CA55" w14:textId="559F7646" w:rsidR="008433FA" w:rsidRPr="0001056C" w:rsidRDefault="004B2C22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Po uzupełnienie danych oferty</w:t>
      </w:r>
      <w:r w:rsidR="00DD7A15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należy dodać załączniki.</w:t>
      </w:r>
      <w:r w:rsidR="00060262" w:rsidRPr="0001056C">
        <w:rPr>
          <w:sz w:val="24"/>
        </w:rPr>
        <w:t xml:space="preserve"> </w:t>
      </w:r>
      <w:r w:rsidR="00060262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W przypadku braku wypełnienia pól z ceną lub nazwą załącznika oferta nie zostanie złożona. System nie wyświetla dodatkowego komunikatu o niepowodzeniu, natomia</w:t>
      </w:r>
      <w:r w:rsidR="00154B5E">
        <w:rPr>
          <w:rStyle w:val="Hipercze"/>
          <w:rFonts w:cs="Calibri"/>
          <w:bCs/>
          <w:color w:val="auto"/>
          <w:sz w:val="24"/>
          <w:szCs w:val="24"/>
          <w:u w:val="none"/>
        </w:rPr>
        <w:t>st należy sprawdzić czy żadne z </w:t>
      </w:r>
      <w:r w:rsidR="00060262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wymaganych pól nie jest puste. Nieuzupełnionym miejscom towarzyszy informacja: „Ta wartość nie powinna być pusta.".</w:t>
      </w:r>
    </w:p>
    <w:p w14:paraId="1E2DC204" w14:textId="4E35497B" w:rsidR="004B2C22" w:rsidRPr="0001056C" w:rsidRDefault="004B2C22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Na końcu należy wcisnąć przycisk „</w:t>
      </w:r>
      <w:r w:rsidR="004B45AD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Złóż ofertę</w:t>
      </w:r>
      <w:r w:rsidR="00565CDE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”</w:t>
      </w:r>
      <w:r w:rsidR="004B45AD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.</w:t>
      </w:r>
    </w:p>
    <w:p w14:paraId="6E2009DD" w14:textId="366A2F13" w:rsidR="008D1189" w:rsidRPr="0001056C" w:rsidRDefault="008D1189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Ofertę sporządzoną w formie pisemnej należy złożyć w postaci cyfrowego odwzorowania oryginału tej oferty.</w:t>
      </w:r>
    </w:p>
    <w:p w14:paraId="5EE2BD95" w14:textId="5E0BE8DD" w:rsidR="002A334D" w:rsidRPr="00932ED4" w:rsidRDefault="00E044EF" w:rsidP="00BF5C46">
      <w:pPr>
        <w:pStyle w:val="Akapitzlist"/>
        <w:numPr>
          <w:ilvl w:val="0"/>
          <w:numId w:val="8"/>
        </w:numPr>
        <w:tabs>
          <w:tab w:val="left" w:pos="7890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932ED4">
        <w:rPr>
          <w:rFonts w:cs="Calibri"/>
          <w:bCs/>
          <w:sz w:val="24"/>
          <w:szCs w:val="24"/>
        </w:rPr>
        <w:t xml:space="preserve">Ofertę należy złożyć </w:t>
      </w:r>
      <w:r w:rsidR="005248BB" w:rsidRPr="00932ED4">
        <w:rPr>
          <w:rFonts w:cs="Calibri"/>
          <w:b/>
          <w:sz w:val="24"/>
          <w:szCs w:val="24"/>
        </w:rPr>
        <w:t xml:space="preserve">do </w:t>
      </w:r>
      <w:r w:rsidR="00932ED4" w:rsidRPr="00932ED4">
        <w:rPr>
          <w:rFonts w:cs="Calibri"/>
          <w:b/>
          <w:sz w:val="24"/>
          <w:szCs w:val="24"/>
        </w:rPr>
        <w:t>05.12.</w:t>
      </w:r>
      <w:r w:rsidR="00536737" w:rsidRPr="00932ED4">
        <w:rPr>
          <w:rFonts w:cs="Calibri"/>
          <w:b/>
          <w:sz w:val="24"/>
          <w:szCs w:val="24"/>
        </w:rPr>
        <w:t>2025 r., do godziny 10:00.</w:t>
      </w:r>
    </w:p>
    <w:p w14:paraId="5EE2BD97" w14:textId="226EDB47" w:rsidR="00442D8F" w:rsidRPr="0001056C" w:rsidRDefault="0077752B" w:rsidP="00BF5C46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</w:t>
      </w:r>
      <w:r w:rsidR="00C272D8" w:rsidRPr="0001056C">
        <w:rPr>
          <w:rFonts w:cs="Calibri"/>
          <w:sz w:val="24"/>
          <w:szCs w:val="24"/>
        </w:rPr>
        <w:t xml:space="preserve"> może przed </w:t>
      </w:r>
      <w:r w:rsidRPr="0001056C">
        <w:rPr>
          <w:rFonts w:cs="Calibri"/>
          <w:sz w:val="24"/>
          <w:szCs w:val="24"/>
        </w:rPr>
        <w:t>upływem terminu</w:t>
      </w:r>
      <w:r w:rsidR="00C272D8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składania</w:t>
      </w:r>
      <w:r w:rsidR="00C272D8" w:rsidRPr="0001056C">
        <w:rPr>
          <w:rFonts w:cs="Calibri"/>
          <w:sz w:val="24"/>
          <w:szCs w:val="24"/>
        </w:rPr>
        <w:t xml:space="preserve"> ofert zmienić lub wycofać swoją ofertę.</w:t>
      </w:r>
    </w:p>
    <w:p w14:paraId="5EE2BD98" w14:textId="251A718F" w:rsidR="00442D8F" w:rsidRPr="0001056C" w:rsidRDefault="00C272D8" w:rsidP="00BF5C46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 toku badania i oceny ofert Zamawiający może żądać od </w:t>
      </w:r>
      <w:r w:rsidR="0077752B" w:rsidRPr="0001056C">
        <w:rPr>
          <w:rFonts w:cs="Calibri"/>
          <w:sz w:val="24"/>
          <w:szCs w:val="24"/>
        </w:rPr>
        <w:t>wykonawców</w:t>
      </w:r>
      <w:r w:rsidRPr="0001056C">
        <w:rPr>
          <w:rFonts w:cs="Calibri"/>
          <w:sz w:val="24"/>
          <w:szCs w:val="24"/>
        </w:rPr>
        <w:t xml:space="preserve"> wyjaśnień dotyczących treści złożonych ofert.</w:t>
      </w:r>
    </w:p>
    <w:p w14:paraId="2E878893" w14:textId="77777777" w:rsidR="00D72012" w:rsidRPr="0001056C" w:rsidRDefault="00D72012" w:rsidP="00154B5E">
      <w:pPr>
        <w:spacing w:after="0" w:line="360" w:lineRule="auto"/>
        <w:rPr>
          <w:rFonts w:cs="Calibri"/>
          <w:bCs/>
          <w:sz w:val="24"/>
          <w:szCs w:val="24"/>
        </w:rPr>
      </w:pPr>
    </w:p>
    <w:p w14:paraId="56593CA0" w14:textId="4DA61110" w:rsidR="00C90C36" w:rsidRPr="0001056C" w:rsidRDefault="00442D8F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</w:t>
      </w:r>
    </w:p>
    <w:p w14:paraId="5EE2BD9F" w14:textId="6F4F424B" w:rsidR="00C272D8" w:rsidRPr="0001056C" w:rsidRDefault="00442D8F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9" w:name="_Hlk98056880"/>
      <w:r w:rsidRPr="0001056C">
        <w:rPr>
          <w:rFonts w:cs="Calibri"/>
          <w:b/>
          <w:sz w:val="24"/>
          <w:szCs w:val="24"/>
        </w:rPr>
        <w:t>Dokumenty, jakie Wykonawca powinien załączyć do oferty</w:t>
      </w:r>
      <w:bookmarkEnd w:id="9"/>
    </w:p>
    <w:p w14:paraId="0EF5CA0C" w14:textId="77777777" w:rsidR="009E74DE" w:rsidRPr="0001056C" w:rsidRDefault="00C272D8" w:rsidP="00BF5C46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wymaga</w:t>
      </w:r>
      <w:r w:rsidR="00AD5A56" w:rsidRPr="0001056C">
        <w:rPr>
          <w:rFonts w:cs="Calibri"/>
          <w:sz w:val="24"/>
          <w:szCs w:val="24"/>
        </w:rPr>
        <w:t>, aby do oferty zostały dołączone następujące dokumenty:</w:t>
      </w:r>
    </w:p>
    <w:p w14:paraId="75A2301B" w14:textId="14B34916" w:rsidR="00416A71" w:rsidRPr="0001056C" w:rsidRDefault="007C7D3D" w:rsidP="00BF5C46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p</w:t>
      </w:r>
      <w:r w:rsidR="00BE49DD" w:rsidRPr="0001056C">
        <w:rPr>
          <w:rFonts w:cs="Calibri"/>
          <w:sz w:val="24"/>
          <w:szCs w:val="24"/>
        </w:rPr>
        <w:t>ełnomocnictwo</w:t>
      </w:r>
      <w:r w:rsidR="00416A71" w:rsidRPr="0001056C">
        <w:rPr>
          <w:sz w:val="24"/>
        </w:rPr>
        <w:t xml:space="preserve"> </w:t>
      </w:r>
      <w:r w:rsidR="00416A71" w:rsidRPr="0001056C">
        <w:rPr>
          <w:rFonts w:cs="Calibri"/>
          <w:sz w:val="24"/>
          <w:szCs w:val="24"/>
        </w:rPr>
        <w:t>lub inny dokument potwierdzający umocowanie do reprezentowania wykonawcy lub wykonaw</w:t>
      </w:r>
      <w:r w:rsidR="00154B5E">
        <w:rPr>
          <w:rFonts w:cs="Calibri"/>
          <w:sz w:val="24"/>
          <w:szCs w:val="24"/>
        </w:rPr>
        <w:t>ców wspólnie ubiegających się o </w:t>
      </w:r>
      <w:r w:rsidR="00416A71" w:rsidRPr="0001056C">
        <w:rPr>
          <w:rFonts w:cs="Calibri"/>
          <w:sz w:val="24"/>
          <w:szCs w:val="24"/>
        </w:rPr>
        <w:t>udzielenie zamówienia, o ile nie wynika ono z Krajowego Rejestru Sądowego, Centralnej Ewidencji i Informacji o Działalności Gospodarczej lub innego właściwego rejestru (jeżeli dotyczy);</w:t>
      </w:r>
    </w:p>
    <w:p w14:paraId="1E50F2D1" w14:textId="691DB6D3" w:rsidR="00FE0D4D" w:rsidRDefault="00FE0D4D" w:rsidP="00BF5C46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oświadczenie o niepodleganiu wykluczeniu z postępowania – sporządzone zgodnie ze wzorem stanowiącym załącznik nr </w:t>
      </w:r>
      <w:r w:rsidR="002846F2">
        <w:rPr>
          <w:rFonts w:cs="Calibri"/>
          <w:sz w:val="24"/>
          <w:szCs w:val="24"/>
        </w:rPr>
        <w:t>5</w:t>
      </w:r>
      <w:r w:rsidRPr="0001056C">
        <w:rPr>
          <w:rFonts w:cs="Calibri"/>
          <w:sz w:val="24"/>
          <w:szCs w:val="24"/>
        </w:rPr>
        <w:t xml:space="preserve"> do zapytania ofertowego;</w:t>
      </w:r>
      <w:r w:rsidR="00E47B84" w:rsidRPr="0001056C">
        <w:rPr>
          <w:rFonts w:cs="Calibri"/>
          <w:sz w:val="24"/>
          <w:szCs w:val="24"/>
        </w:rPr>
        <w:t xml:space="preserve"> w przypadku </w:t>
      </w:r>
      <w:r w:rsidR="00E47B84" w:rsidRPr="0001056C">
        <w:rPr>
          <w:rFonts w:cs="Calibri"/>
          <w:sz w:val="24"/>
          <w:szCs w:val="24"/>
        </w:rPr>
        <w:lastRenderedPageBreak/>
        <w:t>wykonawców wspólnie ubiegających się o udzielenie zamówienia</w:t>
      </w:r>
      <w:r w:rsidR="00915150" w:rsidRPr="0001056C">
        <w:rPr>
          <w:rFonts w:cs="Calibri"/>
          <w:sz w:val="24"/>
          <w:szCs w:val="24"/>
        </w:rPr>
        <w:t xml:space="preserve"> oświadczenie składa każdy z tych wykonawców</w:t>
      </w:r>
      <w:r w:rsidR="00810B8C">
        <w:rPr>
          <w:rFonts w:cs="Calibri"/>
          <w:sz w:val="24"/>
          <w:szCs w:val="24"/>
        </w:rPr>
        <w:t>.</w:t>
      </w:r>
    </w:p>
    <w:p w14:paraId="2E204D45" w14:textId="39F271DE" w:rsidR="00903CDE" w:rsidRDefault="00BE49DD" w:rsidP="00CC6ED1">
      <w:pPr>
        <w:pStyle w:val="Akapitzlist"/>
        <w:numPr>
          <w:ilvl w:val="0"/>
          <w:numId w:val="6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Jeżeli Wykonawca, którego oferta została </w:t>
      </w:r>
      <w:r w:rsidR="0002291A" w:rsidRPr="0001056C">
        <w:rPr>
          <w:rFonts w:cs="Calibri"/>
          <w:sz w:val="24"/>
          <w:szCs w:val="24"/>
        </w:rPr>
        <w:t xml:space="preserve">najwyżej </w:t>
      </w:r>
      <w:r w:rsidRPr="0001056C">
        <w:rPr>
          <w:rFonts w:cs="Calibri"/>
          <w:sz w:val="24"/>
          <w:szCs w:val="24"/>
        </w:rPr>
        <w:t>oceniona</w:t>
      </w:r>
      <w:r w:rsidR="0002291A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nie złoży</w:t>
      </w:r>
      <w:r w:rsidR="000C6B8C" w:rsidRPr="0001056C">
        <w:rPr>
          <w:rFonts w:cs="Calibri"/>
          <w:sz w:val="24"/>
          <w:szCs w:val="24"/>
        </w:rPr>
        <w:t xml:space="preserve"> </w:t>
      </w:r>
      <w:r w:rsidR="002E4FC0">
        <w:rPr>
          <w:rFonts w:cs="Calibri"/>
          <w:sz w:val="24"/>
          <w:szCs w:val="24"/>
        </w:rPr>
        <w:t>dokumentów, o których mowa w pkt 1,</w:t>
      </w:r>
      <w:r w:rsidRPr="0001056C">
        <w:rPr>
          <w:rFonts w:cs="Calibri"/>
          <w:sz w:val="24"/>
          <w:szCs w:val="24"/>
        </w:rPr>
        <w:t xml:space="preserve"> lub gdy dokumenty te </w:t>
      </w:r>
      <w:r w:rsidR="000C6B8C" w:rsidRPr="0001056C">
        <w:rPr>
          <w:rFonts w:cs="Calibri"/>
          <w:sz w:val="24"/>
          <w:szCs w:val="24"/>
        </w:rPr>
        <w:t xml:space="preserve">będą </w:t>
      </w:r>
      <w:r w:rsidRPr="0001056C">
        <w:rPr>
          <w:rFonts w:cs="Calibri"/>
          <w:sz w:val="24"/>
          <w:szCs w:val="24"/>
        </w:rPr>
        <w:t xml:space="preserve">niekompletne, </w:t>
      </w:r>
      <w:r w:rsidR="000C6B8C" w:rsidRPr="0001056C">
        <w:rPr>
          <w:rFonts w:cs="Calibri"/>
          <w:sz w:val="24"/>
          <w:szCs w:val="24"/>
        </w:rPr>
        <w:t xml:space="preserve">będą </w:t>
      </w:r>
      <w:r w:rsidRPr="0001056C">
        <w:rPr>
          <w:rFonts w:cs="Calibri"/>
          <w:sz w:val="24"/>
          <w:szCs w:val="24"/>
        </w:rPr>
        <w:t>zawiera</w:t>
      </w:r>
      <w:r w:rsidR="000C6B8C" w:rsidRPr="0001056C">
        <w:rPr>
          <w:rFonts w:cs="Calibri"/>
          <w:sz w:val="24"/>
          <w:szCs w:val="24"/>
        </w:rPr>
        <w:t>ć</w:t>
      </w:r>
      <w:r w:rsidRPr="0001056C">
        <w:rPr>
          <w:rFonts w:cs="Calibri"/>
          <w:sz w:val="24"/>
          <w:szCs w:val="24"/>
        </w:rPr>
        <w:t xml:space="preserve"> błędy lub budz</w:t>
      </w:r>
      <w:r w:rsidR="000C6B8C" w:rsidRPr="0001056C">
        <w:rPr>
          <w:rFonts w:cs="Calibri"/>
          <w:sz w:val="24"/>
          <w:szCs w:val="24"/>
        </w:rPr>
        <w:t xml:space="preserve">ić </w:t>
      </w:r>
      <w:r w:rsidRPr="0001056C">
        <w:rPr>
          <w:rFonts w:cs="Calibri"/>
          <w:sz w:val="24"/>
          <w:szCs w:val="24"/>
        </w:rPr>
        <w:t xml:space="preserve">wątpliwości, Zamawiający wezwie </w:t>
      </w:r>
      <w:r w:rsidR="00DC35FE" w:rsidRPr="0001056C">
        <w:rPr>
          <w:rFonts w:cs="Calibri"/>
          <w:sz w:val="24"/>
          <w:szCs w:val="24"/>
        </w:rPr>
        <w:t xml:space="preserve">jednokrotnie </w:t>
      </w:r>
      <w:r w:rsidRPr="0001056C">
        <w:rPr>
          <w:rFonts w:cs="Calibri"/>
          <w:sz w:val="24"/>
          <w:szCs w:val="24"/>
        </w:rPr>
        <w:t>Wykonawcę do ich</w:t>
      </w:r>
      <w:r w:rsidR="00B16DE7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złożenia, uzupełnienia, poprawienia lub udzielenia wyjaśnień w wyznaczonym terminie, chyba, że mimo ich złożenia uzupełnienia, poprawienia lub udzielenia wyjaśnień oferta Wykonawcy podlega</w:t>
      </w:r>
      <w:r w:rsidR="003D689F" w:rsidRPr="0001056C">
        <w:rPr>
          <w:rFonts w:cs="Calibri"/>
          <w:sz w:val="24"/>
          <w:szCs w:val="24"/>
        </w:rPr>
        <w:t>łaby</w:t>
      </w:r>
      <w:r w:rsidRPr="0001056C">
        <w:rPr>
          <w:rFonts w:cs="Calibri"/>
          <w:sz w:val="24"/>
          <w:szCs w:val="24"/>
        </w:rPr>
        <w:t xml:space="preserve"> odrzuceniu lub konieczne </w:t>
      </w:r>
      <w:r w:rsidR="003D689F" w:rsidRPr="0001056C">
        <w:rPr>
          <w:rFonts w:cs="Calibri"/>
          <w:sz w:val="24"/>
          <w:szCs w:val="24"/>
        </w:rPr>
        <w:t xml:space="preserve">byłoby </w:t>
      </w:r>
      <w:r w:rsidRPr="0001056C">
        <w:rPr>
          <w:rFonts w:cs="Calibri"/>
          <w:sz w:val="24"/>
          <w:szCs w:val="24"/>
        </w:rPr>
        <w:t>unieważnienie postępowania.</w:t>
      </w:r>
      <w:r w:rsidR="002B4400" w:rsidRPr="0001056C">
        <w:rPr>
          <w:rFonts w:cs="Calibri"/>
          <w:sz w:val="24"/>
          <w:szCs w:val="24"/>
        </w:rPr>
        <w:t xml:space="preserve"> </w:t>
      </w:r>
      <w:r w:rsidR="00022CF5" w:rsidRPr="0001056C">
        <w:rPr>
          <w:rFonts w:cs="Calibri"/>
          <w:sz w:val="24"/>
          <w:szCs w:val="24"/>
        </w:rPr>
        <w:t xml:space="preserve">W przypadku </w:t>
      </w:r>
      <w:r w:rsidR="00591A14" w:rsidRPr="0001056C">
        <w:rPr>
          <w:rFonts w:cs="Calibri"/>
          <w:sz w:val="24"/>
          <w:szCs w:val="24"/>
        </w:rPr>
        <w:t xml:space="preserve">przedłożenia dokumentów na wezwanie zamawiającego, o którym mowa w zdaniu poprzednim, </w:t>
      </w:r>
      <w:r w:rsidR="00B440B6" w:rsidRPr="0001056C">
        <w:rPr>
          <w:rFonts w:cs="Calibri"/>
          <w:sz w:val="24"/>
          <w:szCs w:val="24"/>
        </w:rPr>
        <w:t xml:space="preserve">Zamawiający </w:t>
      </w:r>
      <w:r w:rsidR="0026795B" w:rsidRPr="0001056C">
        <w:rPr>
          <w:rFonts w:cs="Calibri"/>
          <w:sz w:val="24"/>
          <w:szCs w:val="24"/>
        </w:rPr>
        <w:t>wezwie wykonawcę ponownie do ich przedłożenia</w:t>
      </w:r>
      <w:r w:rsidR="003E7065" w:rsidRPr="0001056C">
        <w:rPr>
          <w:rFonts w:cs="Calibri"/>
          <w:sz w:val="24"/>
          <w:szCs w:val="24"/>
        </w:rPr>
        <w:t xml:space="preserve"> w wyznaczonym terminie</w:t>
      </w:r>
      <w:r w:rsidR="0026795B" w:rsidRPr="0001056C">
        <w:rPr>
          <w:rFonts w:cs="Calibri"/>
          <w:sz w:val="24"/>
          <w:szCs w:val="24"/>
        </w:rPr>
        <w:t xml:space="preserve">, o ile pojawią się nowe, wcześniej nie </w:t>
      </w:r>
      <w:r w:rsidR="002D1BF5" w:rsidRPr="0001056C">
        <w:rPr>
          <w:rFonts w:cs="Calibri"/>
          <w:sz w:val="24"/>
          <w:szCs w:val="24"/>
        </w:rPr>
        <w:t xml:space="preserve">zidentyfikowane nieprawidłowości. Zasadę, o której mowa w zdaniu poprzednim, stosuje się odpowiednio </w:t>
      </w:r>
      <w:r w:rsidR="00160D1C" w:rsidRPr="0001056C">
        <w:rPr>
          <w:rFonts w:cs="Calibri"/>
          <w:sz w:val="24"/>
          <w:szCs w:val="24"/>
        </w:rPr>
        <w:t>w przypadku składania kolejnych dokumentów.</w:t>
      </w:r>
    </w:p>
    <w:p w14:paraId="01DF5828" w14:textId="77777777" w:rsidR="005A0EEE" w:rsidRPr="005A0EEE" w:rsidRDefault="005A0EEE" w:rsidP="005A0EEE">
      <w:pPr>
        <w:spacing w:after="0" w:line="360" w:lineRule="auto"/>
        <w:rPr>
          <w:rFonts w:cs="Calibri"/>
          <w:sz w:val="24"/>
          <w:szCs w:val="24"/>
        </w:rPr>
      </w:pPr>
    </w:p>
    <w:p w14:paraId="5EE2BDAB" w14:textId="76E9659B" w:rsidR="00DE634A" w:rsidRPr="0001056C" w:rsidRDefault="00DE634A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</w:t>
      </w:r>
      <w:r w:rsidR="00AE30B7" w:rsidRPr="0001056C">
        <w:rPr>
          <w:rFonts w:cs="Calibri"/>
          <w:b/>
          <w:sz w:val="24"/>
          <w:szCs w:val="24"/>
        </w:rPr>
        <w:t>I</w:t>
      </w:r>
    </w:p>
    <w:p w14:paraId="5EE2BDAC" w14:textId="436D3452" w:rsidR="00C272D8" w:rsidRPr="0001056C" w:rsidRDefault="00C272D8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T</w:t>
      </w:r>
      <w:r w:rsidR="00DE634A" w:rsidRPr="0001056C">
        <w:rPr>
          <w:rFonts w:cs="Calibri"/>
          <w:b/>
          <w:sz w:val="24"/>
          <w:szCs w:val="24"/>
        </w:rPr>
        <w:t>ermin związania ofertą</w:t>
      </w:r>
    </w:p>
    <w:p w14:paraId="5EE2BDAD" w14:textId="77777777" w:rsidR="00C272D8" w:rsidRPr="0001056C" w:rsidRDefault="00C272D8" w:rsidP="00BF5C46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Termin związania ofertą w niniejszym postępowaniu wynosi 30 dni.</w:t>
      </w:r>
    </w:p>
    <w:p w14:paraId="5EE2BDAE" w14:textId="77777777" w:rsidR="00C272D8" w:rsidRPr="0001056C" w:rsidRDefault="00C272D8" w:rsidP="00BF5C46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14:paraId="30508B5B" w14:textId="3E953278" w:rsidR="00D72012" w:rsidRDefault="00C272D8" w:rsidP="00154B5E">
      <w:pPr>
        <w:pStyle w:val="Akapitzlist"/>
        <w:numPr>
          <w:ilvl w:val="0"/>
          <w:numId w:val="2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Bieg terminu związania ofertą rozpoczyna się wraz z upływem terminu składania ofert.</w:t>
      </w:r>
    </w:p>
    <w:p w14:paraId="3EC64C30" w14:textId="77777777" w:rsidR="002C6678" w:rsidRPr="002C6678" w:rsidRDefault="002C6678" w:rsidP="002C6678">
      <w:pPr>
        <w:spacing w:after="0" w:line="360" w:lineRule="auto"/>
        <w:rPr>
          <w:rFonts w:cs="Calibri"/>
          <w:sz w:val="24"/>
          <w:szCs w:val="24"/>
        </w:rPr>
      </w:pPr>
    </w:p>
    <w:p w14:paraId="5EE2BDB0" w14:textId="72EBE07E" w:rsidR="00DE634A" w:rsidRPr="0001056C" w:rsidRDefault="00DE634A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XI</w:t>
      </w:r>
      <w:r w:rsidR="00B501D5" w:rsidRPr="0001056C">
        <w:rPr>
          <w:rFonts w:cs="Calibri"/>
          <w:b/>
          <w:sz w:val="24"/>
          <w:szCs w:val="24"/>
        </w:rPr>
        <w:t>I</w:t>
      </w:r>
    </w:p>
    <w:p w14:paraId="5EE2BDB1" w14:textId="4F7D1544" w:rsidR="00C272D8" w:rsidRPr="0001056C" w:rsidRDefault="00DE634A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Kryteria oceny ofert</w:t>
      </w:r>
      <w:bookmarkStart w:id="10" w:name="_Hlk535086529"/>
    </w:p>
    <w:bookmarkEnd w:id="10"/>
    <w:p w14:paraId="0342C2D5" w14:textId="77777777" w:rsidR="00C87BB9" w:rsidRDefault="0010299D" w:rsidP="00BF5C46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7BB9">
        <w:rPr>
          <w:rFonts w:cs="Calibri"/>
          <w:sz w:val="24"/>
          <w:szCs w:val="24"/>
        </w:rPr>
        <w:t>Oferty będą oceniane na podstawie kryteriów:</w:t>
      </w:r>
    </w:p>
    <w:p w14:paraId="44DA3B9E" w14:textId="3C123F96" w:rsidR="00D95EB2" w:rsidRDefault="00D95EB2" w:rsidP="00431371">
      <w:pPr>
        <w:pStyle w:val="Akapitzlist"/>
        <w:numPr>
          <w:ilvl w:val="0"/>
          <w:numId w:val="34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c</w:t>
      </w:r>
      <w:r w:rsidR="00F92D16">
        <w:rPr>
          <w:rFonts w:cs="Calibri"/>
          <w:sz w:val="24"/>
          <w:szCs w:val="24"/>
        </w:rPr>
        <w:t xml:space="preserve">eny </w:t>
      </w:r>
      <w:r>
        <w:rPr>
          <w:rFonts w:cs="Calibri"/>
          <w:sz w:val="24"/>
          <w:szCs w:val="24"/>
        </w:rPr>
        <w:t xml:space="preserve">- </w:t>
      </w:r>
      <w:r w:rsidR="00F92D16">
        <w:rPr>
          <w:rFonts w:cs="Calibri"/>
          <w:sz w:val="24"/>
          <w:szCs w:val="24"/>
        </w:rPr>
        <w:t xml:space="preserve">o wadze </w:t>
      </w:r>
      <w:r>
        <w:rPr>
          <w:rFonts w:cs="Calibri"/>
          <w:sz w:val="24"/>
          <w:szCs w:val="24"/>
        </w:rPr>
        <w:t>60</w:t>
      </w:r>
      <w:r w:rsidR="00F92D16">
        <w:rPr>
          <w:rFonts w:cs="Calibri"/>
          <w:sz w:val="24"/>
          <w:szCs w:val="24"/>
        </w:rPr>
        <w:t xml:space="preserve"> pkt, </w:t>
      </w:r>
    </w:p>
    <w:p w14:paraId="6C48FD63" w14:textId="56CDC59D" w:rsidR="00D95EB2" w:rsidRDefault="00ED0917" w:rsidP="00431371">
      <w:pPr>
        <w:pStyle w:val="Akapitzlist"/>
        <w:numPr>
          <w:ilvl w:val="0"/>
          <w:numId w:val="34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okresu gwarancji </w:t>
      </w:r>
      <w:r w:rsidR="00D95EB2">
        <w:rPr>
          <w:rFonts w:cs="Calibri"/>
          <w:sz w:val="24"/>
          <w:szCs w:val="24"/>
        </w:rPr>
        <w:t xml:space="preserve">- </w:t>
      </w:r>
      <w:r>
        <w:rPr>
          <w:rFonts w:cs="Calibri"/>
          <w:sz w:val="24"/>
          <w:szCs w:val="24"/>
        </w:rPr>
        <w:t>o wadze 20 pkt</w:t>
      </w:r>
      <w:r w:rsidR="00D95EB2">
        <w:rPr>
          <w:rFonts w:cs="Calibri"/>
          <w:sz w:val="24"/>
          <w:szCs w:val="24"/>
        </w:rPr>
        <w:t>,</w:t>
      </w:r>
    </w:p>
    <w:p w14:paraId="7ECDB90E" w14:textId="6A221F28" w:rsidR="00F92D16" w:rsidRDefault="00192F17" w:rsidP="00431371">
      <w:pPr>
        <w:pStyle w:val="Akapitzlist"/>
        <w:numPr>
          <w:ilvl w:val="0"/>
          <w:numId w:val="34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czasu reakcji serwisowej </w:t>
      </w:r>
      <w:r w:rsidR="00D95EB2">
        <w:rPr>
          <w:rFonts w:cs="Calibri"/>
          <w:sz w:val="24"/>
          <w:szCs w:val="24"/>
        </w:rPr>
        <w:t xml:space="preserve">- </w:t>
      </w:r>
      <w:r>
        <w:rPr>
          <w:rFonts w:cs="Calibri"/>
          <w:sz w:val="24"/>
          <w:szCs w:val="24"/>
        </w:rPr>
        <w:t xml:space="preserve">o wadze </w:t>
      </w:r>
      <w:r w:rsidR="00D95EB2">
        <w:rPr>
          <w:rFonts w:cs="Calibri"/>
          <w:sz w:val="24"/>
          <w:szCs w:val="24"/>
        </w:rPr>
        <w:t>20</w:t>
      </w:r>
      <w:r w:rsidR="00742361">
        <w:rPr>
          <w:rFonts w:cs="Calibri"/>
          <w:sz w:val="24"/>
          <w:szCs w:val="24"/>
        </w:rPr>
        <w:t xml:space="preserve"> pkt</w:t>
      </w:r>
      <w:r w:rsidR="00D95EB2">
        <w:rPr>
          <w:rFonts w:cs="Calibri"/>
          <w:sz w:val="24"/>
          <w:szCs w:val="24"/>
        </w:rPr>
        <w:t>.</w:t>
      </w:r>
    </w:p>
    <w:p w14:paraId="6E370784" w14:textId="1564046F" w:rsidR="00A15D73" w:rsidRDefault="00A15D73" w:rsidP="00261908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A15D73">
        <w:rPr>
          <w:rFonts w:cs="Calibri"/>
          <w:sz w:val="24"/>
          <w:szCs w:val="24"/>
        </w:rPr>
        <w:t>Punkty w kryterium ceny zostaną</w:t>
      </w:r>
      <w:r>
        <w:rPr>
          <w:rFonts w:cs="Calibri"/>
          <w:sz w:val="24"/>
          <w:szCs w:val="24"/>
        </w:rPr>
        <w:t xml:space="preserve"> przyznane za cenę brutto zaoferowaną za wykonanie zamówienia.</w:t>
      </w:r>
    </w:p>
    <w:p w14:paraId="08B4B1D7" w14:textId="0F5FEDEB" w:rsidR="00261908" w:rsidRDefault="00D95EB2" w:rsidP="00261908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261908">
        <w:rPr>
          <w:rFonts w:cs="Calibri"/>
          <w:sz w:val="24"/>
          <w:szCs w:val="24"/>
        </w:rPr>
        <w:t xml:space="preserve">unkty w kryterium ceny zostaną obliczone według wzoru: </w:t>
      </w:r>
      <w:r w:rsidR="00930B70">
        <w:rPr>
          <w:rFonts w:cs="Calibri"/>
          <w:sz w:val="24"/>
          <w:szCs w:val="24"/>
        </w:rPr>
        <w:t xml:space="preserve">C = </w:t>
      </w:r>
      <w:proofErr w:type="spellStart"/>
      <w:r w:rsidR="00261908">
        <w:rPr>
          <w:rFonts w:cs="Calibri"/>
          <w:sz w:val="24"/>
          <w:szCs w:val="24"/>
        </w:rPr>
        <w:t>Cn</w:t>
      </w:r>
      <w:proofErr w:type="spellEnd"/>
      <w:r w:rsidR="00261908">
        <w:rPr>
          <w:rFonts w:cs="Calibri"/>
          <w:sz w:val="24"/>
          <w:szCs w:val="24"/>
        </w:rPr>
        <w:t>/</w:t>
      </w:r>
      <w:proofErr w:type="spellStart"/>
      <w:r w:rsidR="00261908">
        <w:rPr>
          <w:rFonts w:cs="Calibri"/>
          <w:sz w:val="24"/>
          <w:szCs w:val="24"/>
        </w:rPr>
        <w:t>Cb</w:t>
      </w:r>
      <w:proofErr w:type="spellEnd"/>
      <w:r w:rsidR="00261908">
        <w:rPr>
          <w:rFonts w:cs="Calibri"/>
          <w:sz w:val="24"/>
          <w:szCs w:val="24"/>
        </w:rPr>
        <w:t xml:space="preserve"> x </w:t>
      </w:r>
      <w:r>
        <w:rPr>
          <w:rFonts w:cs="Calibri"/>
          <w:sz w:val="24"/>
          <w:szCs w:val="24"/>
        </w:rPr>
        <w:t>60</w:t>
      </w:r>
      <w:r w:rsidR="00261908">
        <w:rPr>
          <w:rFonts w:cs="Calibri"/>
          <w:sz w:val="24"/>
          <w:szCs w:val="24"/>
        </w:rPr>
        <w:t xml:space="preserve"> pkt, gdzie </w:t>
      </w:r>
      <w:r w:rsidR="00930B70">
        <w:rPr>
          <w:rFonts w:cs="Calibri"/>
          <w:sz w:val="24"/>
          <w:szCs w:val="24"/>
        </w:rPr>
        <w:t xml:space="preserve">C oznacza liczbę punktów przyznanych w kryterium ceny, </w:t>
      </w:r>
      <w:proofErr w:type="spellStart"/>
      <w:r w:rsidR="00261908">
        <w:rPr>
          <w:rFonts w:cs="Calibri"/>
          <w:sz w:val="24"/>
          <w:szCs w:val="24"/>
        </w:rPr>
        <w:t>Cn</w:t>
      </w:r>
      <w:proofErr w:type="spellEnd"/>
      <w:r w:rsidR="00261908">
        <w:rPr>
          <w:rFonts w:cs="Calibri"/>
          <w:sz w:val="24"/>
          <w:szCs w:val="24"/>
        </w:rPr>
        <w:t xml:space="preserve"> </w:t>
      </w:r>
      <w:r w:rsidR="00930B70">
        <w:rPr>
          <w:rFonts w:cs="Calibri"/>
          <w:sz w:val="24"/>
          <w:szCs w:val="24"/>
        </w:rPr>
        <w:t xml:space="preserve">- </w:t>
      </w:r>
      <w:r w:rsidR="00261908">
        <w:rPr>
          <w:rFonts w:cs="Calibri"/>
          <w:sz w:val="24"/>
          <w:szCs w:val="24"/>
        </w:rPr>
        <w:t xml:space="preserve">najniższą cenę spośród wszystkich ofert, a </w:t>
      </w:r>
      <w:proofErr w:type="spellStart"/>
      <w:r w:rsidR="00261908">
        <w:rPr>
          <w:rFonts w:cs="Calibri"/>
          <w:sz w:val="24"/>
          <w:szCs w:val="24"/>
        </w:rPr>
        <w:t>Cb</w:t>
      </w:r>
      <w:proofErr w:type="spellEnd"/>
      <w:r w:rsidR="00261908">
        <w:rPr>
          <w:rFonts w:cs="Calibri"/>
          <w:sz w:val="24"/>
          <w:szCs w:val="24"/>
        </w:rPr>
        <w:t xml:space="preserve"> – cenę oferty badanej.</w:t>
      </w:r>
    </w:p>
    <w:p w14:paraId="17174878" w14:textId="5BEF364D" w:rsidR="00261908" w:rsidRDefault="00D95EB2" w:rsidP="00261908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261908">
        <w:rPr>
          <w:rFonts w:cs="Calibri"/>
          <w:sz w:val="24"/>
          <w:szCs w:val="24"/>
        </w:rPr>
        <w:t>unkty w kryterium okresu gwarancji zostaną przyznane za okres gwarancji</w:t>
      </w:r>
      <w:r w:rsidR="00501590">
        <w:rPr>
          <w:rFonts w:cs="Calibri"/>
          <w:sz w:val="24"/>
          <w:szCs w:val="24"/>
        </w:rPr>
        <w:t xml:space="preserve"> na </w:t>
      </w:r>
      <w:r w:rsidR="009B3C41">
        <w:rPr>
          <w:rFonts w:cs="Calibri"/>
          <w:sz w:val="24"/>
          <w:szCs w:val="24"/>
        </w:rPr>
        <w:t>dostarczon</w:t>
      </w:r>
      <w:r w:rsidR="004601DB">
        <w:rPr>
          <w:rFonts w:cs="Calibri"/>
          <w:sz w:val="24"/>
          <w:szCs w:val="24"/>
        </w:rPr>
        <w:t>e urządzenia</w:t>
      </w:r>
      <w:r w:rsidR="00297ED3">
        <w:rPr>
          <w:rFonts w:cs="Calibri"/>
          <w:sz w:val="24"/>
          <w:szCs w:val="24"/>
        </w:rPr>
        <w:t xml:space="preserve"> i wykonane prace montażowe</w:t>
      </w:r>
      <w:r w:rsidR="00261908">
        <w:rPr>
          <w:rFonts w:cs="Calibri"/>
          <w:sz w:val="24"/>
          <w:szCs w:val="24"/>
        </w:rPr>
        <w:t>, liczon</w:t>
      </w:r>
      <w:r w:rsidR="009B3C41">
        <w:rPr>
          <w:rFonts w:cs="Calibri"/>
          <w:sz w:val="24"/>
          <w:szCs w:val="24"/>
        </w:rPr>
        <w:t xml:space="preserve">y </w:t>
      </w:r>
      <w:r w:rsidR="00261908">
        <w:rPr>
          <w:rFonts w:cs="Calibri"/>
          <w:sz w:val="24"/>
          <w:szCs w:val="24"/>
        </w:rPr>
        <w:t xml:space="preserve">od dnia podpisania </w:t>
      </w:r>
      <w:r w:rsidR="001D4CE2">
        <w:rPr>
          <w:rFonts w:cs="Calibri"/>
          <w:sz w:val="24"/>
          <w:szCs w:val="24"/>
        </w:rPr>
        <w:t xml:space="preserve">przez zamawiającego i wykonawcę </w:t>
      </w:r>
      <w:r w:rsidR="00261908">
        <w:rPr>
          <w:rFonts w:cs="Calibri"/>
          <w:sz w:val="24"/>
          <w:szCs w:val="24"/>
        </w:rPr>
        <w:t>protokołu odbioru</w:t>
      </w:r>
      <w:r w:rsidR="001D4CE2">
        <w:rPr>
          <w:rFonts w:cs="Calibri"/>
          <w:sz w:val="24"/>
          <w:szCs w:val="24"/>
        </w:rPr>
        <w:t xml:space="preserve"> końcowego</w:t>
      </w:r>
      <w:r w:rsidR="00261908">
        <w:rPr>
          <w:rFonts w:cs="Calibri"/>
          <w:sz w:val="24"/>
          <w:szCs w:val="24"/>
        </w:rPr>
        <w:t xml:space="preserve">. Wykonawca może zaoferować minimalnie </w:t>
      </w:r>
      <w:r w:rsidR="00EF56AD">
        <w:rPr>
          <w:rFonts w:cs="Calibri"/>
          <w:sz w:val="24"/>
          <w:szCs w:val="24"/>
        </w:rPr>
        <w:t>24</w:t>
      </w:r>
      <w:r w:rsidR="00261908">
        <w:rPr>
          <w:rFonts w:cs="Calibri"/>
          <w:sz w:val="24"/>
          <w:szCs w:val="24"/>
        </w:rPr>
        <w:t xml:space="preserve"> miesiąc</w:t>
      </w:r>
      <w:r w:rsidR="00EF56AD">
        <w:rPr>
          <w:rFonts w:cs="Calibri"/>
          <w:sz w:val="24"/>
          <w:szCs w:val="24"/>
        </w:rPr>
        <w:t>e</w:t>
      </w:r>
      <w:r w:rsidR="00261908">
        <w:rPr>
          <w:rFonts w:cs="Calibri"/>
          <w:sz w:val="24"/>
          <w:szCs w:val="24"/>
        </w:rPr>
        <w:t xml:space="preserve">, a maksymalnie </w:t>
      </w:r>
      <w:r>
        <w:rPr>
          <w:rFonts w:cs="Calibri"/>
          <w:sz w:val="24"/>
          <w:szCs w:val="24"/>
        </w:rPr>
        <w:t>36</w:t>
      </w:r>
      <w:r w:rsidR="00261908">
        <w:rPr>
          <w:rFonts w:cs="Calibri"/>
          <w:sz w:val="24"/>
          <w:szCs w:val="24"/>
        </w:rPr>
        <w:t xml:space="preserve"> miesięcy okresu gwarancji. </w:t>
      </w:r>
      <w:r w:rsidR="00EF56AD">
        <w:rPr>
          <w:rFonts w:cs="Calibri"/>
          <w:sz w:val="24"/>
          <w:szCs w:val="24"/>
        </w:rPr>
        <w:t>O</w:t>
      </w:r>
      <w:r w:rsidR="00261908">
        <w:rPr>
          <w:rFonts w:cs="Calibri"/>
          <w:sz w:val="24"/>
          <w:szCs w:val="24"/>
        </w:rPr>
        <w:t xml:space="preserve">kres gwarancji należy określić w pełnych miesiącach. </w:t>
      </w:r>
    </w:p>
    <w:p w14:paraId="7343E261" w14:textId="3A93E39E" w:rsidR="00261908" w:rsidRDefault="001736F8" w:rsidP="00261908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261908">
        <w:rPr>
          <w:rFonts w:cs="Calibri"/>
          <w:sz w:val="24"/>
          <w:szCs w:val="24"/>
        </w:rPr>
        <w:t>unkty w kryterium okresu gwarancji zostaną obliczone według wzoru:</w:t>
      </w:r>
      <w:r w:rsidR="002C4C6A">
        <w:rPr>
          <w:rFonts w:cs="Calibri"/>
          <w:sz w:val="24"/>
          <w:szCs w:val="24"/>
        </w:rPr>
        <w:t xml:space="preserve"> </w:t>
      </w:r>
      <w:r w:rsidR="00965E60">
        <w:rPr>
          <w:rFonts w:cs="Calibri"/>
          <w:sz w:val="24"/>
          <w:szCs w:val="24"/>
        </w:rPr>
        <w:t xml:space="preserve">O </w:t>
      </w:r>
      <w:r w:rsidR="002C4C6A">
        <w:rPr>
          <w:rFonts w:cs="Calibri"/>
          <w:sz w:val="24"/>
          <w:szCs w:val="24"/>
        </w:rPr>
        <w:t>= O</w:t>
      </w:r>
      <w:r w:rsidR="00261908">
        <w:rPr>
          <w:rFonts w:cs="Calibri"/>
          <w:sz w:val="24"/>
          <w:szCs w:val="24"/>
        </w:rPr>
        <w:t xml:space="preserve">b/On x </w:t>
      </w:r>
      <w:r w:rsidR="002C4C6A">
        <w:rPr>
          <w:rFonts w:cs="Calibri"/>
          <w:sz w:val="24"/>
          <w:szCs w:val="24"/>
        </w:rPr>
        <w:t>2</w:t>
      </w:r>
      <w:r w:rsidR="00261908">
        <w:rPr>
          <w:rFonts w:cs="Calibri"/>
          <w:sz w:val="24"/>
          <w:szCs w:val="24"/>
        </w:rPr>
        <w:t>0 pkt, gdzie</w:t>
      </w:r>
      <w:r w:rsidR="00965E60">
        <w:rPr>
          <w:rFonts w:cs="Calibri"/>
          <w:sz w:val="24"/>
          <w:szCs w:val="24"/>
        </w:rPr>
        <w:t xml:space="preserve"> O oznacza liczbę punktów przyznanych w kryterium </w:t>
      </w:r>
      <w:r w:rsidR="00B91AC0" w:rsidRPr="00B91AC0">
        <w:rPr>
          <w:rFonts w:cs="Calibri"/>
          <w:sz w:val="24"/>
          <w:szCs w:val="24"/>
        </w:rPr>
        <w:t>okresu gwarancji</w:t>
      </w:r>
      <w:r w:rsidR="00C05E3E">
        <w:rPr>
          <w:rFonts w:cs="Calibri"/>
          <w:sz w:val="24"/>
          <w:szCs w:val="24"/>
        </w:rPr>
        <w:t>,</w:t>
      </w:r>
      <w:r w:rsidR="00261908">
        <w:rPr>
          <w:rFonts w:cs="Calibri"/>
          <w:sz w:val="24"/>
          <w:szCs w:val="24"/>
        </w:rPr>
        <w:t xml:space="preserve"> Ob </w:t>
      </w:r>
      <w:r w:rsidR="00C05E3E">
        <w:rPr>
          <w:rFonts w:cs="Calibri"/>
          <w:sz w:val="24"/>
          <w:szCs w:val="24"/>
        </w:rPr>
        <w:t>-</w:t>
      </w:r>
      <w:r w:rsidR="00261908">
        <w:rPr>
          <w:rFonts w:cs="Calibri"/>
          <w:sz w:val="24"/>
          <w:szCs w:val="24"/>
        </w:rPr>
        <w:t xml:space="preserve"> okres gwarancji</w:t>
      </w:r>
      <w:r w:rsidR="002C4C6A">
        <w:rPr>
          <w:rFonts w:cs="Calibri"/>
          <w:sz w:val="24"/>
          <w:szCs w:val="24"/>
        </w:rPr>
        <w:t xml:space="preserve"> </w:t>
      </w:r>
      <w:r w:rsidR="00261908">
        <w:rPr>
          <w:rFonts w:cs="Calibri"/>
          <w:sz w:val="24"/>
          <w:szCs w:val="24"/>
        </w:rPr>
        <w:t>zawarty w ofercie badanej, a On – najdłuższy okres gwarancji spośród ofert.</w:t>
      </w:r>
    </w:p>
    <w:p w14:paraId="11A7B1BB" w14:textId="498F0157" w:rsidR="006078B6" w:rsidRPr="006078B6" w:rsidRDefault="001736F8" w:rsidP="00C05E3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261908">
        <w:rPr>
          <w:rFonts w:cs="Calibri"/>
          <w:sz w:val="24"/>
          <w:szCs w:val="24"/>
        </w:rPr>
        <w:t>unkty w kryterium czasu reakcji serwis</w:t>
      </w:r>
      <w:r w:rsidR="00EB6470">
        <w:rPr>
          <w:rFonts w:cs="Calibri"/>
          <w:sz w:val="24"/>
          <w:szCs w:val="24"/>
        </w:rPr>
        <w:t>owej</w:t>
      </w:r>
      <w:r w:rsidR="00261908">
        <w:rPr>
          <w:rFonts w:cs="Calibri"/>
          <w:sz w:val="24"/>
          <w:szCs w:val="24"/>
        </w:rPr>
        <w:t xml:space="preserve"> zostaną przyznane za czas reakcji serwis</w:t>
      </w:r>
      <w:r w:rsidR="00EB6470">
        <w:rPr>
          <w:rFonts w:cs="Calibri"/>
          <w:sz w:val="24"/>
          <w:szCs w:val="24"/>
        </w:rPr>
        <w:t>owej</w:t>
      </w:r>
      <w:r w:rsidR="00261908">
        <w:rPr>
          <w:rFonts w:cs="Calibri"/>
          <w:sz w:val="24"/>
          <w:szCs w:val="24"/>
        </w:rPr>
        <w:t xml:space="preserve"> w okresie gwarancji</w:t>
      </w:r>
      <w:r w:rsidR="00261908" w:rsidRPr="009A1B99">
        <w:rPr>
          <w:rFonts w:cs="Calibri"/>
          <w:sz w:val="24"/>
          <w:szCs w:val="24"/>
        </w:rPr>
        <w:t xml:space="preserve">. </w:t>
      </w:r>
      <w:r w:rsidR="00261908">
        <w:rPr>
          <w:rFonts w:cs="Calibri"/>
          <w:sz w:val="24"/>
          <w:szCs w:val="24"/>
        </w:rPr>
        <w:t xml:space="preserve">Wykonawca może zaoferować </w:t>
      </w:r>
      <w:r w:rsidR="001B10A4">
        <w:rPr>
          <w:rFonts w:cs="Calibri"/>
          <w:sz w:val="24"/>
          <w:szCs w:val="24"/>
        </w:rPr>
        <w:t xml:space="preserve">co najmniej </w:t>
      </w:r>
      <w:r w:rsidR="00143325">
        <w:rPr>
          <w:rFonts w:cs="Calibri"/>
          <w:sz w:val="24"/>
          <w:szCs w:val="24"/>
        </w:rPr>
        <w:t>24</w:t>
      </w:r>
      <w:r w:rsidR="00261908">
        <w:rPr>
          <w:rFonts w:cs="Calibri"/>
          <w:sz w:val="24"/>
          <w:szCs w:val="24"/>
        </w:rPr>
        <w:t xml:space="preserve"> godzin</w:t>
      </w:r>
      <w:r w:rsidR="00143325">
        <w:rPr>
          <w:rFonts w:cs="Calibri"/>
          <w:sz w:val="24"/>
          <w:szCs w:val="24"/>
        </w:rPr>
        <w:t>y</w:t>
      </w:r>
      <w:r w:rsidR="00EB6470">
        <w:rPr>
          <w:rFonts w:cs="Calibri"/>
          <w:sz w:val="24"/>
          <w:szCs w:val="24"/>
        </w:rPr>
        <w:t xml:space="preserve">, a maksymalnie </w:t>
      </w:r>
      <w:r w:rsidR="00143325">
        <w:rPr>
          <w:rFonts w:cs="Calibri"/>
          <w:sz w:val="24"/>
          <w:szCs w:val="24"/>
        </w:rPr>
        <w:t>48</w:t>
      </w:r>
      <w:r w:rsidR="00EB6470">
        <w:rPr>
          <w:rFonts w:cs="Calibri"/>
          <w:sz w:val="24"/>
          <w:szCs w:val="24"/>
        </w:rPr>
        <w:t xml:space="preserve"> godzin czasu reakcji serwisowej</w:t>
      </w:r>
      <w:r w:rsidR="00261908">
        <w:rPr>
          <w:rFonts w:cs="Calibri"/>
          <w:sz w:val="24"/>
          <w:szCs w:val="24"/>
        </w:rPr>
        <w:t xml:space="preserve">. </w:t>
      </w:r>
      <w:r w:rsidR="006078B6" w:rsidRPr="006078B6">
        <w:rPr>
          <w:rFonts w:cs="Calibri"/>
          <w:sz w:val="24"/>
          <w:szCs w:val="24"/>
        </w:rPr>
        <w:t xml:space="preserve">Przez </w:t>
      </w:r>
      <w:r w:rsidR="004D10EC">
        <w:rPr>
          <w:rFonts w:cs="Calibri"/>
          <w:sz w:val="24"/>
          <w:szCs w:val="24"/>
        </w:rPr>
        <w:t>czas</w:t>
      </w:r>
      <w:r w:rsidR="006078B6" w:rsidRPr="006078B6">
        <w:rPr>
          <w:rFonts w:cs="Calibri"/>
          <w:sz w:val="24"/>
          <w:szCs w:val="24"/>
        </w:rPr>
        <w:t xml:space="preserve"> reakcji serwisowej rozumie się </w:t>
      </w:r>
      <w:r w:rsidR="004D10EC">
        <w:rPr>
          <w:rFonts w:cs="Calibri"/>
          <w:sz w:val="24"/>
          <w:szCs w:val="24"/>
        </w:rPr>
        <w:t xml:space="preserve">czas </w:t>
      </w:r>
      <w:r w:rsidR="006078B6" w:rsidRPr="006078B6">
        <w:rPr>
          <w:rFonts w:cs="Calibri"/>
          <w:sz w:val="24"/>
          <w:szCs w:val="24"/>
        </w:rPr>
        <w:t>przystąpieni</w:t>
      </w:r>
      <w:r w:rsidR="004D10EC">
        <w:rPr>
          <w:rFonts w:cs="Calibri"/>
          <w:sz w:val="24"/>
          <w:szCs w:val="24"/>
        </w:rPr>
        <w:t>a</w:t>
      </w:r>
      <w:r w:rsidR="006078B6" w:rsidRPr="006078B6">
        <w:rPr>
          <w:rFonts w:cs="Calibri"/>
          <w:sz w:val="24"/>
          <w:szCs w:val="24"/>
        </w:rPr>
        <w:t xml:space="preserve"> do czynności zmierzających do usunięcia wady</w:t>
      </w:r>
      <w:r w:rsidR="00C27863">
        <w:rPr>
          <w:rFonts w:cs="Calibri"/>
          <w:sz w:val="24"/>
          <w:szCs w:val="24"/>
        </w:rPr>
        <w:t xml:space="preserve">, licząc od </w:t>
      </w:r>
      <w:r w:rsidR="007677ED">
        <w:rPr>
          <w:rFonts w:cs="Calibri"/>
          <w:sz w:val="24"/>
          <w:szCs w:val="24"/>
        </w:rPr>
        <w:t>powiadomienia w</w:t>
      </w:r>
      <w:r w:rsidR="00B859D6">
        <w:rPr>
          <w:rFonts w:cs="Calibri"/>
          <w:sz w:val="24"/>
          <w:szCs w:val="24"/>
        </w:rPr>
        <w:t xml:space="preserve">ykonawcy o wystąpieniu wady </w:t>
      </w:r>
      <w:r w:rsidR="0083615B">
        <w:rPr>
          <w:rFonts w:cs="Calibri"/>
          <w:sz w:val="24"/>
          <w:szCs w:val="24"/>
        </w:rPr>
        <w:t>urządzeń</w:t>
      </w:r>
      <w:r w:rsidR="00E917F4">
        <w:rPr>
          <w:rFonts w:cs="Calibri"/>
          <w:sz w:val="24"/>
          <w:szCs w:val="24"/>
        </w:rPr>
        <w:t>.</w:t>
      </w:r>
    </w:p>
    <w:p w14:paraId="0E50ABB0" w14:textId="6D2780EB" w:rsidR="00261908" w:rsidRPr="005A0EEE" w:rsidRDefault="00297C61" w:rsidP="005A0EEE">
      <w:pPr>
        <w:pStyle w:val="Akapitzlist"/>
        <w:numPr>
          <w:ilvl w:val="0"/>
          <w:numId w:val="3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6C518E">
        <w:rPr>
          <w:rFonts w:cs="Calibri"/>
          <w:sz w:val="24"/>
          <w:szCs w:val="24"/>
        </w:rPr>
        <w:t xml:space="preserve">unkty w kryterium </w:t>
      </w:r>
      <w:r w:rsidR="00B91AC0" w:rsidRPr="00B91AC0">
        <w:rPr>
          <w:rFonts w:cs="Calibri"/>
          <w:sz w:val="24"/>
          <w:szCs w:val="24"/>
        </w:rPr>
        <w:t>czasu reakcji serwisowej</w:t>
      </w:r>
      <w:r w:rsidR="006C518E">
        <w:rPr>
          <w:rFonts w:cs="Calibri"/>
          <w:sz w:val="24"/>
          <w:szCs w:val="24"/>
        </w:rPr>
        <w:t xml:space="preserve"> zostaną obliczone według wzoru: </w:t>
      </w:r>
      <w:r w:rsidR="009A76F3">
        <w:rPr>
          <w:rFonts w:cs="Calibri"/>
          <w:sz w:val="24"/>
          <w:szCs w:val="24"/>
        </w:rPr>
        <w:t>S</w:t>
      </w:r>
      <w:r w:rsidR="006C518E">
        <w:rPr>
          <w:rFonts w:cs="Calibri"/>
          <w:sz w:val="24"/>
          <w:szCs w:val="24"/>
        </w:rPr>
        <w:t xml:space="preserve"> = </w:t>
      </w:r>
      <w:r w:rsidR="009A76F3">
        <w:rPr>
          <w:rFonts w:cs="Calibri"/>
          <w:sz w:val="24"/>
          <w:szCs w:val="24"/>
        </w:rPr>
        <w:t>S</w:t>
      </w:r>
      <w:r w:rsidR="00B91AC0">
        <w:rPr>
          <w:rFonts w:cs="Calibri"/>
          <w:sz w:val="24"/>
          <w:szCs w:val="24"/>
        </w:rPr>
        <w:t>n</w:t>
      </w:r>
      <w:r w:rsidR="006C518E">
        <w:rPr>
          <w:rFonts w:cs="Calibri"/>
          <w:sz w:val="24"/>
          <w:szCs w:val="24"/>
        </w:rPr>
        <w:t>/</w:t>
      </w:r>
      <w:r w:rsidR="009A76F3">
        <w:rPr>
          <w:rFonts w:cs="Calibri"/>
          <w:sz w:val="24"/>
          <w:szCs w:val="24"/>
        </w:rPr>
        <w:t>S</w:t>
      </w:r>
      <w:r w:rsidR="00B91AC0">
        <w:rPr>
          <w:rFonts w:cs="Calibri"/>
          <w:sz w:val="24"/>
          <w:szCs w:val="24"/>
        </w:rPr>
        <w:t>b</w:t>
      </w:r>
      <w:r w:rsidR="006C518E">
        <w:rPr>
          <w:rFonts w:cs="Calibri"/>
          <w:sz w:val="24"/>
          <w:szCs w:val="24"/>
        </w:rPr>
        <w:t xml:space="preserve"> x </w:t>
      </w:r>
      <w:r w:rsidR="00E67BDA">
        <w:rPr>
          <w:rFonts w:cs="Calibri"/>
          <w:sz w:val="24"/>
          <w:szCs w:val="24"/>
        </w:rPr>
        <w:t>20</w:t>
      </w:r>
      <w:r w:rsidR="006C518E">
        <w:rPr>
          <w:rFonts w:cs="Calibri"/>
          <w:sz w:val="24"/>
          <w:szCs w:val="24"/>
        </w:rPr>
        <w:t xml:space="preserve"> pkt, gdzie </w:t>
      </w:r>
      <w:r w:rsidR="009A76F3">
        <w:rPr>
          <w:rFonts w:cs="Calibri"/>
          <w:sz w:val="24"/>
          <w:szCs w:val="24"/>
        </w:rPr>
        <w:t>S</w:t>
      </w:r>
      <w:r w:rsidR="006C518E">
        <w:rPr>
          <w:rFonts w:cs="Calibri"/>
          <w:sz w:val="24"/>
          <w:szCs w:val="24"/>
        </w:rPr>
        <w:t xml:space="preserve"> oznacza liczbę punktów przyznanych w kryterium ceny, </w:t>
      </w:r>
      <w:r w:rsidR="009A76F3">
        <w:rPr>
          <w:rFonts w:cs="Calibri"/>
          <w:sz w:val="24"/>
          <w:szCs w:val="24"/>
        </w:rPr>
        <w:t>Sn</w:t>
      </w:r>
      <w:r w:rsidR="006C518E">
        <w:rPr>
          <w:rFonts w:cs="Calibri"/>
          <w:sz w:val="24"/>
          <w:szCs w:val="24"/>
        </w:rPr>
        <w:t xml:space="preserve"> </w:t>
      </w:r>
      <w:r w:rsidR="009A76F3">
        <w:rPr>
          <w:rFonts w:cs="Calibri"/>
          <w:sz w:val="24"/>
          <w:szCs w:val="24"/>
        </w:rPr>
        <w:t>–</w:t>
      </w:r>
      <w:r w:rsidR="006C518E">
        <w:rPr>
          <w:rFonts w:cs="Calibri"/>
          <w:sz w:val="24"/>
          <w:szCs w:val="24"/>
        </w:rPr>
        <w:t xml:space="preserve"> </w:t>
      </w:r>
      <w:r w:rsidR="009A76F3">
        <w:rPr>
          <w:rFonts w:cs="Calibri"/>
          <w:sz w:val="24"/>
          <w:szCs w:val="24"/>
        </w:rPr>
        <w:t xml:space="preserve">najkrótszy </w:t>
      </w:r>
      <w:r w:rsidR="00534B20">
        <w:rPr>
          <w:rFonts w:cs="Calibri"/>
          <w:sz w:val="24"/>
          <w:szCs w:val="24"/>
        </w:rPr>
        <w:t>czas reakcji serwisowej</w:t>
      </w:r>
      <w:r w:rsidR="009A76F3">
        <w:rPr>
          <w:rFonts w:cs="Calibri"/>
          <w:sz w:val="24"/>
          <w:szCs w:val="24"/>
        </w:rPr>
        <w:t xml:space="preserve"> spośród ofert</w:t>
      </w:r>
      <w:r w:rsidR="006C518E">
        <w:rPr>
          <w:rFonts w:cs="Calibri"/>
          <w:sz w:val="24"/>
          <w:szCs w:val="24"/>
        </w:rPr>
        <w:t xml:space="preserve">, a </w:t>
      </w:r>
      <w:r w:rsidR="009A76F3">
        <w:rPr>
          <w:rFonts w:cs="Calibri"/>
          <w:sz w:val="24"/>
          <w:szCs w:val="24"/>
        </w:rPr>
        <w:t>Sb</w:t>
      </w:r>
      <w:r w:rsidR="006C518E">
        <w:rPr>
          <w:rFonts w:cs="Calibri"/>
          <w:sz w:val="24"/>
          <w:szCs w:val="24"/>
        </w:rPr>
        <w:t xml:space="preserve"> – </w:t>
      </w:r>
      <w:r w:rsidR="00534B20">
        <w:rPr>
          <w:rFonts w:cs="Calibri"/>
          <w:sz w:val="24"/>
          <w:szCs w:val="24"/>
        </w:rPr>
        <w:t>czas reakcji serwisowej zawarty w ofercie badanej</w:t>
      </w:r>
      <w:r w:rsidR="006C518E">
        <w:rPr>
          <w:rFonts w:cs="Calibri"/>
          <w:sz w:val="24"/>
          <w:szCs w:val="24"/>
        </w:rPr>
        <w:t>.</w:t>
      </w:r>
    </w:p>
    <w:p w14:paraId="6C45302A" w14:textId="7DEE2A98" w:rsidR="00E67BDA" w:rsidRDefault="00E67BDA" w:rsidP="00E67BDA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color w:val="000000" w:themeColor="text1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lastRenderedPageBreak/>
        <w:t>Ł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ączna </w:t>
      </w:r>
      <w:r w:rsidR="00877B3C">
        <w:rPr>
          <w:rFonts w:cs="Calibri"/>
          <w:color w:val="000000" w:themeColor="text1"/>
          <w:sz w:val="24"/>
          <w:szCs w:val="24"/>
        </w:rPr>
        <w:t>liczba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punktów zostanie obliczona według wzoru</w:t>
      </w:r>
      <w:r w:rsidR="00261908">
        <w:rPr>
          <w:rFonts w:cs="Calibri"/>
          <w:color w:val="000000" w:themeColor="text1"/>
          <w:sz w:val="24"/>
          <w:szCs w:val="24"/>
        </w:rPr>
        <w:t>: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P = </w:t>
      </w:r>
      <w:r w:rsidR="00261908">
        <w:rPr>
          <w:rFonts w:cs="Calibri"/>
          <w:color w:val="000000" w:themeColor="text1"/>
          <w:sz w:val="24"/>
          <w:szCs w:val="24"/>
        </w:rPr>
        <w:t>C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+ </w:t>
      </w:r>
      <w:r w:rsidR="00B73F85">
        <w:rPr>
          <w:rFonts w:cs="Calibri"/>
          <w:color w:val="000000" w:themeColor="text1"/>
          <w:sz w:val="24"/>
          <w:szCs w:val="24"/>
        </w:rPr>
        <w:t>O</w:t>
      </w:r>
      <w:r w:rsidR="00261908">
        <w:rPr>
          <w:rFonts w:cs="Calibri"/>
          <w:color w:val="000000" w:themeColor="text1"/>
          <w:sz w:val="24"/>
          <w:szCs w:val="24"/>
        </w:rPr>
        <w:t xml:space="preserve"> + S</w:t>
      </w:r>
      <w:r w:rsidR="00261908" w:rsidRPr="0002158B">
        <w:rPr>
          <w:rFonts w:cs="Calibri"/>
          <w:color w:val="000000" w:themeColor="text1"/>
          <w:sz w:val="24"/>
          <w:szCs w:val="24"/>
        </w:rPr>
        <w:t>, gdzie P oznacza łączn</w:t>
      </w:r>
      <w:r w:rsidR="00B73F85">
        <w:rPr>
          <w:rFonts w:cs="Calibri"/>
          <w:color w:val="000000" w:themeColor="text1"/>
          <w:sz w:val="24"/>
          <w:szCs w:val="24"/>
        </w:rPr>
        <w:t>ą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</w:t>
      </w:r>
      <w:r w:rsidR="00B73F85">
        <w:rPr>
          <w:rFonts w:cs="Calibri"/>
          <w:color w:val="000000" w:themeColor="text1"/>
          <w:sz w:val="24"/>
          <w:szCs w:val="24"/>
        </w:rPr>
        <w:t>liczbę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punktów, C – </w:t>
      </w:r>
      <w:r w:rsidR="00B73F85">
        <w:rPr>
          <w:rFonts w:cs="Calibri"/>
          <w:color w:val="000000" w:themeColor="text1"/>
          <w:sz w:val="24"/>
          <w:szCs w:val="24"/>
        </w:rPr>
        <w:t>liczbę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punktów przyznanych w kryterium ceny, </w:t>
      </w:r>
      <w:r w:rsidR="00261908">
        <w:rPr>
          <w:rFonts w:cs="Calibri"/>
          <w:color w:val="000000" w:themeColor="text1"/>
          <w:sz w:val="24"/>
          <w:szCs w:val="24"/>
        </w:rPr>
        <w:t xml:space="preserve">O – </w:t>
      </w:r>
      <w:r w:rsidR="00C55FCF">
        <w:rPr>
          <w:rFonts w:cs="Calibri"/>
          <w:color w:val="000000" w:themeColor="text1"/>
          <w:sz w:val="24"/>
          <w:szCs w:val="24"/>
        </w:rPr>
        <w:t>liczbę</w:t>
      </w:r>
      <w:r w:rsidR="00261908">
        <w:rPr>
          <w:rFonts w:cs="Calibri"/>
          <w:color w:val="000000" w:themeColor="text1"/>
          <w:sz w:val="24"/>
          <w:szCs w:val="24"/>
        </w:rPr>
        <w:t xml:space="preserve"> punktów przyznanych w kryterium </w:t>
      </w:r>
      <w:r w:rsidR="00C55FCF">
        <w:rPr>
          <w:rFonts w:cs="Calibri"/>
          <w:color w:val="000000" w:themeColor="text1"/>
          <w:sz w:val="24"/>
          <w:szCs w:val="24"/>
        </w:rPr>
        <w:t>o</w:t>
      </w:r>
      <w:r w:rsidR="00261908">
        <w:rPr>
          <w:rFonts w:cs="Calibri"/>
          <w:color w:val="000000" w:themeColor="text1"/>
          <w:sz w:val="24"/>
          <w:szCs w:val="24"/>
        </w:rPr>
        <w:t xml:space="preserve">kresu gwarancji, 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a S – </w:t>
      </w:r>
      <w:r w:rsidR="008818DD">
        <w:rPr>
          <w:rFonts w:cs="Calibri"/>
          <w:color w:val="000000" w:themeColor="text1"/>
          <w:sz w:val="24"/>
          <w:szCs w:val="24"/>
        </w:rPr>
        <w:t>liczbę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punktów przyznanych w kryterium czasu reakcji </w:t>
      </w:r>
      <w:r w:rsidR="00454C83">
        <w:rPr>
          <w:rFonts w:cs="Calibri"/>
          <w:color w:val="000000" w:themeColor="text1"/>
          <w:sz w:val="24"/>
          <w:szCs w:val="24"/>
        </w:rPr>
        <w:t>serwisowej</w:t>
      </w:r>
      <w:r w:rsidR="00261908" w:rsidRPr="0002158B">
        <w:rPr>
          <w:rFonts w:cs="Calibri"/>
          <w:color w:val="000000" w:themeColor="text1"/>
          <w:sz w:val="24"/>
          <w:szCs w:val="24"/>
        </w:rPr>
        <w:t>.</w:t>
      </w:r>
    </w:p>
    <w:p w14:paraId="2CF22698" w14:textId="6A689428" w:rsidR="0049267F" w:rsidRDefault="0049267F" w:rsidP="00E67BDA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color w:val="000000" w:themeColor="text1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t>Liczba punktów w ramach każdego kryterium oceny ofert zostanie zaokrąglona do dwóch miejsc po przecinku.</w:t>
      </w:r>
    </w:p>
    <w:p w14:paraId="6F0404E6" w14:textId="7F258C95" w:rsidR="0049267F" w:rsidRPr="00E67BDA" w:rsidRDefault="0049267F" w:rsidP="00E67BDA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color w:val="000000" w:themeColor="text1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t>Oferta może otrzymać maksymalnie 100 punktów.</w:t>
      </w:r>
    </w:p>
    <w:p w14:paraId="60587308" w14:textId="77777777" w:rsidR="00261908" w:rsidRPr="005A0EEE" w:rsidRDefault="00261908" w:rsidP="005A0EEE">
      <w:pPr>
        <w:spacing w:after="0" w:line="360" w:lineRule="auto"/>
        <w:rPr>
          <w:rFonts w:cs="Calibri"/>
          <w:sz w:val="24"/>
          <w:szCs w:val="24"/>
        </w:rPr>
      </w:pPr>
    </w:p>
    <w:p w14:paraId="5EE2BDF1" w14:textId="2A475171" w:rsidR="00DE634A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</w:t>
      </w:r>
      <w:r w:rsidR="00857C1B" w:rsidRPr="0001056C">
        <w:rPr>
          <w:rFonts w:cs="Calibri"/>
          <w:b/>
          <w:sz w:val="24"/>
          <w:szCs w:val="24"/>
        </w:rPr>
        <w:t>I</w:t>
      </w:r>
      <w:r w:rsidR="007A2398">
        <w:rPr>
          <w:rFonts w:cs="Calibri"/>
          <w:b/>
          <w:sz w:val="24"/>
          <w:szCs w:val="24"/>
        </w:rPr>
        <w:t>II</w:t>
      </w:r>
    </w:p>
    <w:p w14:paraId="5EE2BDF2" w14:textId="02384948" w:rsidR="00C272D8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Przesłanki odrzucenia oferty</w:t>
      </w:r>
    </w:p>
    <w:p w14:paraId="5EE2BDF3" w14:textId="299CBA64" w:rsidR="00C272D8" w:rsidRPr="0001056C" w:rsidRDefault="00C272D8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odrzuci ofertę</w:t>
      </w:r>
      <w:r w:rsidR="00F47AE8" w:rsidRPr="0001056C">
        <w:rPr>
          <w:rFonts w:cs="Calibri"/>
          <w:sz w:val="24"/>
          <w:szCs w:val="24"/>
        </w:rPr>
        <w:t xml:space="preserve"> Wykonawcy</w:t>
      </w:r>
      <w:r w:rsidRPr="0001056C">
        <w:rPr>
          <w:rFonts w:cs="Calibri"/>
          <w:sz w:val="24"/>
          <w:szCs w:val="24"/>
        </w:rPr>
        <w:t xml:space="preserve"> w następujących sytuacjach:</w:t>
      </w:r>
    </w:p>
    <w:p w14:paraId="059CA6FB" w14:textId="77892E85" w:rsidR="00B86F7E" w:rsidRPr="0001056C" w:rsidRDefault="00B86F7E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1" w:name="_Hlk178684163"/>
      <w:r w:rsidRPr="0001056C">
        <w:rPr>
          <w:rFonts w:cs="Calibri"/>
          <w:sz w:val="24"/>
          <w:szCs w:val="24"/>
        </w:rPr>
        <w:t>Wykonawca złoży ofertę po upływie terminu składania ofert;</w:t>
      </w:r>
    </w:p>
    <w:p w14:paraId="6EDF0502" w14:textId="688C0B19" w:rsidR="000F175C" w:rsidRPr="0001056C" w:rsidRDefault="000F175C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Wykonawca złoży więcej niż jedną ofertę </w:t>
      </w:r>
      <w:r w:rsidR="00023B9E">
        <w:rPr>
          <w:rFonts w:cs="Calibri"/>
          <w:sz w:val="24"/>
          <w:szCs w:val="24"/>
        </w:rPr>
        <w:t xml:space="preserve">lub ofertę </w:t>
      </w:r>
      <w:r w:rsidRPr="0001056C">
        <w:rPr>
          <w:rFonts w:cs="Calibri"/>
          <w:sz w:val="24"/>
          <w:szCs w:val="24"/>
        </w:rPr>
        <w:t>na wykonanie części zamówienia;</w:t>
      </w:r>
    </w:p>
    <w:p w14:paraId="2C5290F2" w14:textId="46B3BBF7" w:rsidR="00B86F7E" w:rsidRPr="0001056C" w:rsidRDefault="00B86F7E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 nie złoży</w:t>
      </w:r>
      <w:r w:rsidR="00A07F87" w:rsidRPr="0001056C">
        <w:rPr>
          <w:rFonts w:cs="Calibri"/>
          <w:sz w:val="24"/>
          <w:szCs w:val="24"/>
        </w:rPr>
        <w:t xml:space="preserve"> </w:t>
      </w:r>
      <w:r w:rsidR="00935205" w:rsidRPr="0001056C">
        <w:rPr>
          <w:rFonts w:cs="Calibri"/>
          <w:sz w:val="24"/>
          <w:szCs w:val="24"/>
        </w:rPr>
        <w:t xml:space="preserve">dokumentów </w:t>
      </w:r>
      <w:r w:rsidR="007E609F">
        <w:rPr>
          <w:rFonts w:cs="Calibri"/>
          <w:sz w:val="24"/>
          <w:szCs w:val="24"/>
        </w:rPr>
        <w:t xml:space="preserve">w odpowiedz </w:t>
      </w:r>
      <w:r w:rsidR="00935205" w:rsidRPr="0001056C">
        <w:rPr>
          <w:rFonts w:cs="Calibri"/>
          <w:sz w:val="24"/>
          <w:szCs w:val="24"/>
        </w:rPr>
        <w:t>na wezwanie, o którym mowa w rozdziale X pkt 2</w:t>
      </w:r>
      <w:r w:rsidR="00A50CCB" w:rsidRPr="0001056C">
        <w:rPr>
          <w:rFonts w:cs="Calibri"/>
          <w:sz w:val="24"/>
          <w:szCs w:val="24"/>
        </w:rPr>
        <w:t>;</w:t>
      </w:r>
    </w:p>
    <w:p w14:paraId="2E84E250" w14:textId="71B02F57" w:rsidR="00A50CCB" w:rsidRPr="0001056C" w:rsidRDefault="00A50CCB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oferta zawierać</w:t>
      </w:r>
      <w:r w:rsidR="00A07F87" w:rsidRPr="0001056C">
        <w:rPr>
          <w:rFonts w:cs="Calibri"/>
          <w:sz w:val="24"/>
          <w:szCs w:val="24"/>
        </w:rPr>
        <w:t xml:space="preserve"> będzie warunki </w:t>
      </w:r>
      <w:r w:rsidR="005865A9" w:rsidRPr="0001056C">
        <w:rPr>
          <w:rFonts w:cs="Calibri"/>
          <w:sz w:val="24"/>
          <w:szCs w:val="24"/>
        </w:rPr>
        <w:t xml:space="preserve">wykonania zamówienia </w:t>
      </w:r>
      <w:r w:rsidR="00A07F87" w:rsidRPr="0001056C">
        <w:rPr>
          <w:rFonts w:cs="Calibri"/>
          <w:sz w:val="24"/>
          <w:szCs w:val="24"/>
        </w:rPr>
        <w:t xml:space="preserve">niezgodne z </w:t>
      </w:r>
      <w:r w:rsidR="00B0629A" w:rsidRPr="0001056C">
        <w:rPr>
          <w:rFonts w:cs="Calibri"/>
          <w:sz w:val="24"/>
          <w:szCs w:val="24"/>
        </w:rPr>
        <w:t>zapytaniem ofertowym;</w:t>
      </w:r>
    </w:p>
    <w:p w14:paraId="32AD1574" w14:textId="23C4A4F0" w:rsidR="00CD64E4" w:rsidRPr="0001056C" w:rsidRDefault="00CD64E4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oferta nie zostanie sporządzona zgodnie ze wzorem określonym w rozdziale VIII </w:t>
      </w:r>
      <w:r w:rsidR="003B5883" w:rsidRPr="0001056C">
        <w:rPr>
          <w:rFonts w:cs="Calibri"/>
          <w:sz w:val="24"/>
          <w:szCs w:val="24"/>
        </w:rPr>
        <w:t>pkt 2</w:t>
      </w:r>
      <w:r w:rsidRPr="0001056C">
        <w:rPr>
          <w:rFonts w:cs="Calibri"/>
          <w:sz w:val="24"/>
          <w:szCs w:val="24"/>
        </w:rPr>
        <w:t>;</w:t>
      </w:r>
    </w:p>
    <w:p w14:paraId="0A1CA738" w14:textId="144174B9" w:rsidR="00B0629A" w:rsidRPr="0001056C" w:rsidRDefault="005865A9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oferta nie zostanie </w:t>
      </w:r>
      <w:r w:rsidR="00445999" w:rsidRPr="0001056C">
        <w:rPr>
          <w:rFonts w:cs="Calibri"/>
          <w:sz w:val="24"/>
          <w:szCs w:val="24"/>
        </w:rPr>
        <w:t xml:space="preserve">sporządzona w formie określonej w rozdziale VIII </w:t>
      </w:r>
      <w:r w:rsidR="006F2FE8" w:rsidRPr="0001056C">
        <w:rPr>
          <w:rFonts w:cs="Calibri"/>
          <w:sz w:val="24"/>
          <w:szCs w:val="24"/>
        </w:rPr>
        <w:t>pkt</w:t>
      </w:r>
      <w:r w:rsidR="00445999" w:rsidRPr="0001056C">
        <w:rPr>
          <w:rFonts w:cs="Calibri"/>
          <w:sz w:val="24"/>
          <w:szCs w:val="24"/>
        </w:rPr>
        <w:t xml:space="preserve"> 3;</w:t>
      </w:r>
    </w:p>
    <w:p w14:paraId="7678A3C5" w14:textId="3FAA0AD9" w:rsidR="00445999" w:rsidRPr="0001056C" w:rsidRDefault="00445999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oferta nie zostanie złożona w sposób określony w </w:t>
      </w:r>
      <w:r w:rsidR="00C42530" w:rsidRPr="0001056C">
        <w:rPr>
          <w:rFonts w:cs="Calibri"/>
          <w:sz w:val="24"/>
          <w:szCs w:val="24"/>
        </w:rPr>
        <w:t>rozdziale IX pkt 1</w:t>
      </w:r>
      <w:r w:rsidR="000B2A4B" w:rsidRPr="0001056C">
        <w:rPr>
          <w:rFonts w:cs="Calibri"/>
          <w:sz w:val="24"/>
          <w:szCs w:val="24"/>
        </w:rPr>
        <w:t>;</w:t>
      </w:r>
    </w:p>
    <w:bookmarkEnd w:id="11"/>
    <w:p w14:paraId="06D078DE" w14:textId="66362CD5" w:rsidR="00C06A90" w:rsidRPr="0001056C" w:rsidRDefault="00C06A90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oferta zostanie złożon</w:t>
      </w:r>
      <w:r w:rsidR="00493ED9" w:rsidRPr="0001056C">
        <w:rPr>
          <w:rFonts w:cs="Calibri"/>
          <w:sz w:val="24"/>
          <w:szCs w:val="24"/>
        </w:rPr>
        <w:t>a</w:t>
      </w:r>
      <w:r w:rsidRPr="0001056C">
        <w:rPr>
          <w:rFonts w:cs="Calibri"/>
          <w:sz w:val="24"/>
          <w:szCs w:val="24"/>
        </w:rPr>
        <w:t xml:space="preserve"> przez wykonawcę podlegającego wykluczeniu z postępowania;</w:t>
      </w:r>
    </w:p>
    <w:p w14:paraId="5EE2BDF6" w14:textId="753BAA8F" w:rsidR="00C272D8" w:rsidRPr="0001056C" w:rsidRDefault="00C42530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oferta </w:t>
      </w:r>
      <w:r w:rsidR="008C4995" w:rsidRPr="0001056C">
        <w:rPr>
          <w:rFonts w:cs="Calibri"/>
          <w:sz w:val="24"/>
          <w:szCs w:val="24"/>
        </w:rPr>
        <w:t>z</w:t>
      </w:r>
      <w:r w:rsidR="00C272D8" w:rsidRPr="0001056C">
        <w:rPr>
          <w:rFonts w:cs="Calibri"/>
          <w:sz w:val="24"/>
          <w:szCs w:val="24"/>
        </w:rPr>
        <w:t>awiera</w:t>
      </w:r>
      <w:r w:rsidRPr="0001056C">
        <w:rPr>
          <w:rFonts w:cs="Calibri"/>
          <w:sz w:val="24"/>
          <w:szCs w:val="24"/>
        </w:rPr>
        <w:t>ć będzie</w:t>
      </w:r>
      <w:r w:rsidR="00C272D8" w:rsidRPr="0001056C">
        <w:rPr>
          <w:rFonts w:cs="Calibri"/>
          <w:sz w:val="24"/>
          <w:szCs w:val="24"/>
        </w:rPr>
        <w:t xml:space="preserve"> rażąco niską cenę w stosunku do przedmiotu zamówienia</w:t>
      </w:r>
      <w:r w:rsidR="000B2A4B" w:rsidRPr="0001056C">
        <w:rPr>
          <w:rFonts w:cs="Calibri"/>
          <w:sz w:val="24"/>
          <w:szCs w:val="24"/>
        </w:rPr>
        <w:t>;</w:t>
      </w:r>
    </w:p>
    <w:p w14:paraId="4BEFD1EC" w14:textId="5BA08191" w:rsidR="00544225" w:rsidRPr="0001056C" w:rsidRDefault="00544225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oferta zawierać będzie błędy w obliczeniu ceny;</w:t>
      </w:r>
    </w:p>
    <w:p w14:paraId="5EE2BDF7" w14:textId="7E2C9D67" w:rsidR="00C272D8" w:rsidRPr="0001056C" w:rsidRDefault="00C42530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złożenie oferty</w:t>
      </w:r>
      <w:r w:rsidR="00C272D8" w:rsidRPr="0001056C">
        <w:rPr>
          <w:rFonts w:cs="Calibri"/>
          <w:sz w:val="24"/>
          <w:szCs w:val="24"/>
        </w:rPr>
        <w:t xml:space="preserve"> stanowi</w:t>
      </w:r>
      <w:r w:rsidRPr="0001056C">
        <w:rPr>
          <w:rFonts w:cs="Calibri"/>
          <w:sz w:val="24"/>
          <w:szCs w:val="24"/>
        </w:rPr>
        <w:t>ć będzie</w:t>
      </w:r>
      <w:r w:rsidR="00C272D8" w:rsidRPr="0001056C">
        <w:rPr>
          <w:rFonts w:cs="Calibri"/>
          <w:sz w:val="24"/>
          <w:szCs w:val="24"/>
        </w:rPr>
        <w:t xml:space="preserve"> czyn nieuczciwej konkurencji w rozumieniu przepisów o zwalczaniu nieuczciwej konkurencji</w:t>
      </w:r>
      <w:r w:rsidR="000B2A4B" w:rsidRPr="0001056C">
        <w:rPr>
          <w:rFonts w:cs="Calibri"/>
          <w:sz w:val="24"/>
          <w:szCs w:val="24"/>
        </w:rPr>
        <w:t>;</w:t>
      </w:r>
    </w:p>
    <w:p w14:paraId="5EE2BDF8" w14:textId="4E2E7CC0" w:rsidR="00C272D8" w:rsidRPr="0001056C" w:rsidRDefault="00C272D8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 nie wyrazi</w:t>
      </w:r>
      <w:r w:rsidR="00984F6C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zgody na przedłużenie terminu związania ofertą</w:t>
      </w:r>
      <w:r w:rsidR="000B2A4B" w:rsidRPr="0001056C">
        <w:rPr>
          <w:rFonts w:cs="Calibri"/>
          <w:sz w:val="24"/>
          <w:szCs w:val="24"/>
        </w:rPr>
        <w:t>;</w:t>
      </w:r>
    </w:p>
    <w:p w14:paraId="47F0FECB" w14:textId="7B00FE13" w:rsidR="00E337B7" w:rsidRPr="0001056C" w:rsidRDefault="00E337B7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lastRenderedPageBreak/>
        <w:t>oferta dodatkowa zawierać będzie cenę wyższą niż w uprzednio złożonej ofercie;</w:t>
      </w:r>
    </w:p>
    <w:p w14:paraId="56C8D48E" w14:textId="7BE14466" w:rsidR="00857C1B" w:rsidRPr="0001056C" w:rsidRDefault="00857C1B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color w:val="000000" w:themeColor="text1"/>
          <w:sz w:val="24"/>
          <w:szCs w:val="24"/>
        </w:rPr>
      </w:pPr>
      <w:r w:rsidRPr="0001056C">
        <w:rPr>
          <w:rFonts w:cs="Calibri"/>
          <w:color w:val="000000" w:themeColor="text1"/>
          <w:sz w:val="24"/>
          <w:szCs w:val="24"/>
        </w:rPr>
        <w:t>wykonawca nie wniesie wadium lub wniesie wadium w sposób nieprawidłowy;</w:t>
      </w:r>
    </w:p>
    <w:p w14:paraId="3BA29694" w14:textId="7067698A" w:rsidR="00B66EFD" w:rsidRDefault="00984F6C" w:rsidP="00154B5E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oferta będzie</w:t>
      </w:r>
      <w:r w:rsidR="00C272D8" w:rsidRPr="0001056C">
        <w:rPr>
          <w:rFonts w:cs="Calibri"/>
          <w:sz w:val="24"/>
          <w:szCs w:val="24"/>
        </w:rPr>
        <w:t xml:space="preserve"> nieważna na podstawie odrębnych przepisów.</w:t>
      </w:r>
    </w:p>
    <w:p w14:paraId="126484E1" w14:textId="77777777" w:rsidR="00B33972" w:rsidRPr="00B33972" w:rsidRDefault="00B33972" w:rsidP="00B33972">
      <w:pPr>
        <w:spacing w:after="0" w:line="360" w:lineRule="auto"/>
        <w:rPr>
          <w:rFonts w:cs="Calibri"/>
          <w:sz w:val="24"/>
          <w:szCs w:val="24"/>
        </w:rPr>
      </w:pPr>
    </w:p>
    <w:p w14:paraId="5EE2BDFA" w14:textId="632331BF" w:rsidR="00DE634A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</w:t>
      </w:r>
      <w:r w:rsidR="001E38D9">
        <w:rPr>
          <w:rFonts w:cs="Calibri"/>
          <w:b/>
          <w:sz w:val="24"/>
          <w:szCs w:val="24"/>
        </w:rPr>
        <w:t>I</w:t>
      </w:r>
      <w:r w:rsidR="00C335DE" w:rsidRPr="0001056C">
        <w:rPr>
          <w:rFonts w:cs="Calibri"/>
          <w:b/>
          <w:sz w:val="24"/>
          <w:szCs w:val="24"/>
        </w:rPr>
        <w:t>V</w:t>
      </w:r>
    </w:p>
    <w:p w14:paraId="5EE2BDFB" w14:textId="0D150E3C" w:rsidR="00C272D8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Opis sposobu obliczenia ceny</w:t>
      </w:r>
    </w:p>
    <w:p w14:paraId="5EE2BDFC" w14:textId="22711920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</w:t>
      </w:r>
      <w:r w:rsidR="00BB6A06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uwzględniając wszystkie wymogi zawarte w niniejszym Zapytaniu Ofertowym, powinien w cenie brutto ująć wszelkie kosz</w:t>
      </w:r>
      <w:r w:rsidR="00D5746B">
        <w:rPr>
          <w:rFonts w:cs="Calibri"/>
          <w:sz w:val="24"/>
          <w:szCs w:val="24"/>
        </w:rPr>
        <w:t>ty niezbędne dla prawidłowego i </w:t>
      </w:r>
      <w:r w:rsidRPr="0001056C">
        <w:rPr>
          <w:rFonts w:cs="Calibri"/>
          <w:sz w:val="24"/>
          <w:szCs w:val="24"/>
        </w:rPr>
        <w:t>pełnego wykonania przedmiotu zamówienia, a także uwzględnić inne podatki i opłaty.</w:t>
      </w:r>
    </w:p>
    <w:p w14:paraId="5EE2BDFD" w14:textId="5AE5A332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przyjął w niniejszym postępowaniu za podstawę rozliczenia za wykonanie przedmiotu zamówienia wynagrodzenie ryczałtowe, które musi uwzględniać wszystkie wymagania niniejszego Zapytania Ofertowego wraz z załącznikami oraz obejmować wszelkie koszty</w:t>
      </w:r>
      <w:r w:rsidR="00BB6A06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jakie poniesie Wykonawca z </w:t>
      </w:r>
      <w:r w:rsidR="00D5746B">
        <w:rPr>
          <w:rFonts w:cs="Calibri"/>
          <w:sz w:val="24"/>
          <w:szCs w:val="24"/>
        </w:rPr>
        <w:t>tytułu należytej oraz zgodnej z </w:t>
      </w:r>
      <w:r w:rsidRPr="0001056C">
        <w:rPr>
          <w:rFonts w:cs="Calibri"/>
          <w:sz w:val="24"/>
          <w:szCs w:val="24"/>
        </w:rPr>
        <w:t>obowiązującymi przepisami realizacji przedmiotu zamówienia, w tym w szczególności wszystkie koszty bezpośrednie i pośrednie związane z poprawnym wykonaniem przedmiotu zamówienia.</w:t>
      </w:r>
    </w:p>
    <w:p w14:paraId="5EE2BDFE" w14:textId="77777777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Wszystkie koszty, które będą opłacane przez Wykonawcę w ramach realizacji przedmiotu zamówienia, muszą być wliczone do ceny oferty złożonej przez Wykonawcę.</w:t>
      </w:r>
    </w:p>
    <w:p w14:paraId="5EE2BDFF" w14:textId="77777777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Cena musi być podana w złotych polskich z dokładnością do dwóch miejsc po przecinku.</w:t>
      </w:r>
    </w:p>
    <w:p w14:paraId="5EE2BE00" w14:textId="6D06ADF6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Wykonawca zobowiązany jest do określenia w </w:t>
      </w:r>
      <w:r w:rsidR="000630EC" w:rsidRPr="0001056C">
        <w:rPr>
          <w:rFonts w:cs="Calibri"/>
          <w:sz w:val="24"/>
          <w:szCs w:val="24"/>
        </w:rPr>
        <w:t>ofercie</w:t>
      </w:r>
      <w:r w:rsidRPr="0001056C">
        <w:rPr>
          <w:rFonts w:cs="Calibri"/>
          <w:sz w:val="24"/>
          <w:szCs w:val="24"/>
        </w:rPr>
        <w:t xml:space="preserve"> ceny brutto</w:t>
      </w:r>
      <w:r w:rsidR="00F373BA" w:rsidRPr="0001056C">
        <w:rPr>
          <w:rFonts w:cs="Calibri"/>
          <w:sz w:val="24"/>
          <w:szCs w:val="24"/>
        </w:rPr>
        <w:t xml:space="preserve"> za wykonanie całości zamówienia oraz cen brutto,</w:t>
      </w:r>
      <w:r w:rsidRPr="0001056C">
        <w:rPr>
          <w:rFonts w:cs="Calibri"/>
          <w:sz w:val="24"/>
          <w:szCs w:val="24"/>
        </w:rPr>
        <w:t xml:space="preserve"> z uwzględnieniem wartości podatku VAT oraz </w:t>
      </w:r>
      <w:r w:rsidR="00B54C30" w:rsidRPr="0001056C">
        <w:rPr>
          <w:rFonts w:cs="Calibri"/>
          <w:sz w:val="24"/>
          <w:szCs w:val="24"/>
        </w:rPr>
        <w:t>cen</w:t>
      </w:r>
      <w:r w:rsidRPr="0001056C">
        <w:rPr>
          <w:rFonts w:cs="Calibri"/>
          <w:sz w:val="24"/>
          <w:szCs w:val="24"/>
        </w:rPr>
        <w:t xml:space="preserve"> netto</w:t>
      </w:r>
      <w:r w:rsidR="00B54C30" w:rsidRPr="0001056C">
        <w:rPr>
          <w:rFonts w:cs="Calibri"/>
          <w:sz w:val="24"/>
          <w:szCs w:val="24"/>
        </w:rPr>
        <w:t>, poszczególnych urządzeń stanowiących przedmiot dostawy.</w:t>
      </w:r>
      <w:r w:rsidR="00817BD7" w:rsidRPr="0001056C">
        <w:rPr>
          <w:rFonts w:cs="Calibri"/>
          <w:sz w:val="24"/>
          <w:szCs w:val="24"/>
        </w:rPr>
        <w:t xml:space="preserve"> Suma cen brutto urządzeń stanowić </w:t>
      </w:r>
      <w:r w:rsidR="000630EC" w:rsidRPr="0001056C">
        <w:rPr>
          <w:rFonts w:cs="Calibri"/>
          <w:sz w:val="24"/>
          <w:szCs w:val="24"/>
        </w:rPr>
        <w:t>będzie łączną cenę brutto za wykonanie zamówienia.</w:t>
      </w:r>
    </w:p>
    <w:p w14:paraId="5EE2BE01" w14:textId="7A5CFDC6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Wyklucza się możliwość roszczeń Wykonawcy z tytułu błędnego skalkulowania ceny lub pominięcia elementów niezbędnych do wykonania zamówienia,</w:t>
      </w:r>
      <w:r w:rsidR="00F54E30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a wszystkie utrudnienia wynikające z warunków realizacji Wykonawca winien uwzględnić w podanej cenie oferty.</w:t>
      </w:r>
    </w:p>
    <w:p w14:paraId="5EE2BE02" w14:textId="6D562605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lastRenderedPageBreak/>
        <w:t>W razie zaistnienia wątpliwości co do wskazanej przez Wykonawcę ceny wykonania zamówienia, Zamawiający może zbadać cenę oferty. Obowiązek wykazania, że oferta nie zawiera rażąco niskiej ceny, spoczywa na Wykonawcy.</w:t>
      </w:r>
    </w:p>
    <w:p w14:paraId="5EE2BE04" w14:textId="1E7882D9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b/>
          <w:bCs/>
          <w:sz w:val="24"/>
          <w:szCs w:val="24"/>
          <w:u w:val="single"/>
        </w:rPr>
      </w:pPr>
      <w:r w:rsidRPr="0001056C">
        <w:rPr>
          <w:rFonts w:cs="Calibri"/>
          <w:sz w:val="24"/>
          <w:szCs w:val="24"/>
        </w:rPr>
        <w:t xml:space="preserve">Zamawiający </w:t>
      </w:r>
      <w:r w:rsidR="0061150D" w:rsidRPr="0001056C">
        <w:rPr>
          <w:rFonts w:cs="Calibri"/>
          <w:sz w:val="24"/>
          <w:szCs w:val="24"/>
        </w:rPr>
        <w:t xml:space="preserve">może zwrócić </w:t>
      </w:r>
      <w:r w:rsidRPr="0001056C">
        <w:rPr>
          <w:rFonts w:cs="Calibri"/>
          <w:sz w:val="24"/>
          <w:szCs w:val="24"/>
        </w:rPr>
        <w:t xml:space="preserve">się o udzielenie wyjaśnień, w tym złożenie dowodów, dotyczących wyliczenia ceny lub kosztu, w szczególności w zakresie: </w:t>
      </w:r>
    </w:p>
    <w:p w14:paraId="1ADF044E" w14:textId="548578B4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zarządzania procesem produkcji;</w:t>
      </w:r>
    </w:p>
    <w:p w14:paraId="78B4E2F9" w14:textId="49C8671F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wybranych rozwiązań technicznych</w:t>
      </w:r>
      <w:r w:rsidR="003765F1" w:rsidRPr="0001056C">
        <w:rPr>
          <w:rFonts w:cs="Calibri"/>
          <w:sz w:val="24"/>
          <w:szCs w:val="24"/>
        </w:rPr>
        <w:t xml:space="preserve"> lub </w:t>
      </w:r>
      <w:r w:rsidRPr="0001056C">
        <w:rPr>
          <w:rFonts w:cs="Calibri"/>
          <w:sz w:val="24"/>
          <w:szCs w:val="24"/>
        </w:rPr>
        <w:t>wyjątkowo korzystnych warunków dostaw,;</w:t>
      </w:r>
    </w:p>
    <w:p w14:paraId="4E7464F7" w14:textId="505E06A4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oryginalności dostaw oferowanych przez wykonawcę;</w:t>
      </w:r>
    </w:p>
    <w:p w14:paraId="625230F8" w14:textId="6F7C8026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zgodności z przepisami dotyczącymi kosztów pracy, których wartość przyjęta do ustalenia ceny nie może być niższa od minimalnego wynagrodzenia za pracę albo minimalnej stawki godzinowej, ustalonych na podst</w:t>
      </w:r>
      <w:r w:rsidR="00D5746B">
        <w:rPr>
          <w:rFonts w:cs="Calibri"/>
          <w:sz w:val="24"/>
          <w:szCs w:val="24"/>
        </w:rPr>
        <w:t>awie przepisów ustawy z dnia 10 </w:t>
      </w:r>
      <w:r w:rsidRPr="0001056C">
        <w:rPr>
          <w:rFonts w:cs="Calibri"/>
          <w:sz w:val="24"/>
          <w:szCs w:val="24"/>
        </w:rPr>
        <w:t>października 2002 r. o minimalnym wynagrodzeniu za pracę lub przepisów odrębnych właściwych dla spraw, z którymi związane jest realizowane zamówienie;</w:t>
      </w:r>
    </w:p>
    <w:p w14:paraId="062D80C0" w14:textId="76F2233B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zgodności z prawem w rozumieniu przepisów o postępowaniu w sprawach dotyczących pomocy publicznej;</w:t>
      </w:r>
    </w:p>
    <w:p w14:paraId="1AB0F362" w14:textId="0FFA6F98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zgodności z przepisami z zakresu prawa pracy i zabezpieczenia społecznego, obowiązującymi w miejscu, w którym realizowane jest zamówienie;</w:t>
      </w:r>
    </w:p>
    <w:p w14:paraId="1175C1D5" w14:textId="52ACEF2A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zgodności z przepisami z zakresu ochrony środowiska;</w:t>
      </w:r>
    </w:p>
    <w:p w14:paraId="29516F2B" w14:textId="039C1D02" w:rsidR="00280E47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ind w:left="714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wypełniania obowiązków związanych z powierzeniem wykonania części zamówienia podwykonawcy.</w:t>
      </w:r>
    </w:p>
    <w:p w14:paraId="46C2A4F3" w14:textId="77777777" w:rsidR="0047678A" w:rsidRPr="0001056C" w:rsidRDefault="0047678A" w:rsidP="00154B5E">
      <w:pPr>
        <w:spacing w:after="0" w:line="360" w:lineRule="auto"/>
        <w:rPr>
          <w:rFonts w:cs="Calibri"/>
          <w:sz w:val="24"/>
          <w:szCs w:val="24"/>
        </w:rPr>
      </w:pPr>
    </w:p>
    <w:p w14:paraId="5EE2BE0D" w14:textId="48357E6F" w:rsidR="00DE634A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12" w:name="_Hlk178686550"/>
      <w:r w:rsidRPr="0001056C">
        <w:rPr>
          <w:rFonts w:cs="Calibri"/>
          <w:b/>
          <w:sz w:val="24"/>
          <w:szCs w:val="24"/>
        </w:rPr>
        <w:t>Rozdział X</w:t>
      </w:r>
      <w:r w:rsidR="00AA4199" w:rsidRPr="0001056C">
        <w:rPr>
          <w:rFonts w:cs="Calibri"/>
          <w:b/>
          <w:sz w:val="24"/>
          <w:szCs w:val="24"/>
        </w:rPr>
        <w:t>V</w:t>
      </w:r>
    </w:p>
    <w:p w14:paraId="5EE2BE0E" w14:textId="7BCFCD43" w:rsidR="00C272D8" w:rsidRPr="0001056C" w:rsidRDefault="00C272D8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I</w:t>
      </w:r>
      <w:r w:rsidR="00DE634A" w:rsidRPr="0001056C">
        <w:rPr>
          <w:rFonts w:cs="Calibri"/>
          <w:b/>
          <w:sz w:val="24"/>
          <w:szCs w:val="24"/>
        </w:rPr>
        <w:t>nformacje o sposobie porozumiewania się z Zamawiającym</w:t>
      </w:r>
    </w:p>
    <w:p w14:paraId="70E1BFA3" w14:textId="734911CC" w:rsidR="00C37030" w:rsidRPr="0001056C" w:rsidRDefault="00C37030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3" w:name="_Hlk183081564"/>
      <w:bookmarkStart w:id="14" w:name="_Hlk535253250"/>
      <w:bookmarkEnd w:id="12"/>
      <w:r w:rsidRPr="0001056C">
        <w:rPr>
          <w:rFonts w:cs="Calibri"/>
          <w:sz w:val="24"/>
          <w:szCs w:val="24"/>
        </w:rPr>
        <w:t xml:space="preserve">Komunikacja między </w:t>
      </w:r>
      <w:r w:rsidR="009508CB" w:rsidRPr="0001056C">
        <w:rPr>
          <w:rFonts w:cs="Calibri"/>
          <w:sz w:val="24"/>
          <w:szCs w:val="24"/>
        </w:rPr>
        <w:t>Z</w:t>
      </w:r>
      <w:r w:rsidRPr="0001056C">
        <w:rPr>
          <w:rFonts w:cs="Calibri"/>
          <w:sz w:val="24"/>
          <w:szCs w:val="24"/>
        </w:rPr>
        <w:t>amawiającym</w:t>
      </w:r>
      <w:r w:rsidR="009508CB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 xml:space="preserve">a </w:t>
      </w:r>
      <w:r w:rsidR="009508CB" w:rsidRPr="0001056C">
        <w:rPr>
          <w:rFonts w:cs="Calibri"/>
          <w:sz w:val="24"/>
          <w:szCs w:val="24"/>
        </w:rPr>
        <w:t>Wykonawcą</w:t>
      </w:r>
      <w:r w:rsidRPr="0001056C">
        <w:rPr>
          <w:rFonts w:cs="Calibri"/>
          <w:sz w:val="24"/>
          <w:szCs w:val="24"/>
        </w:rPr>
        <w:t xml:space="preserve"> </w:t>
      </w:r>
      <w:r w:rsidR="005D706A" w:rsidRPr="0001056C">
        <w:rPr>
          <w:rFonts w:cs="Calibri"/>
          <w:sz w:val="24"/>
          <w:szCs w:val="24"/>
        </w:rPr>
        <w:t>(</w:t>
      </w:r>
      <w:r w:rsidRPr="0001056C">
        <w:rPr>
          <w:rFonts w:cs="Calibri"/>
          <w:sz w:val="24"/>
          <w:szCs w:val="24"/>
        </w:rPr>
        <w:t>pytania, odpowiedzi oraz inna wymiana informacji), a także przekazywanie dokumentów i oświadczeń</w:t>
      </w:r>
      <w:r w:rsidR="00082B17" w:rsidRPr="0001056C">
        <w:rPr>
          <w:rFonts w:cs="Calibri"/>
          <w:sz w:val="24"/>
          <w:szCs w:val="24"/>
        </w:rPr>
        <w:t>, do upływu terminu składania ofert,</w:t>
      </w:r>
      <w:r w:rsidRPr="0001056C">
        <w:rPr>
          <w:rFonts w:cs="Calibri"/>
          <w:sz w:val="24"/>
          <w:szCs w:val="24"/>
        </w:rPr>
        <w:t xml:space="preserve"> odbywa się za pośrednictwem</w:t>
      </w:r>
      <w:r w:rsidR="005D706A" w:rsidRPr="0001056C">
        <w:rPr>
          <w:rFonts w:cs="Calibri"/>
          <w:sz w:val="24"/>
          <w:szCs w:val="24"/>
        </w:rPr>
        <w:t xml:space="preserve"> </w:t>
      </w:r>
      <w:r w:rsidR="00974B02" w:rsidRPr="0001056C">
        <w:rPr>
          <w:rFonts w:cs="Calibri"/>
          <w:sz w:val="24"/>
          <w:szCs w:val="24"/>
        </w:rPr>
        <w:t>Bazy Konkurencyjności.</w:t>
      </w:r>
    </w:p>
    <w:bookmarkEnd w:id="13"/>
    <w:p w14:paraId="71E3A2B4" w14:textId="634225AF" w:rsidR="006C2B0E" w:rsidRPr="0001056C" w:rsidRDefault="006C2B0E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lastRenderedPageBreak/>
        <w:t>Komunikacja między Zamawiającym a Wykonawcą, a t</w:t>
      </w:r>
      <w:r w:rsidR="00D5746B">
        <w:rPr>
          <w:rFonts w:cs="Calibri"/>
          <w:sz w:val="24"/>
          <w:szCs w:val="24"/>
        </w:rPr>
        <w:t xml:space="preserve">akże przekazywanie dokumentów </w:t>
      </w:r>
      <w:r w:rsidR="00D5746B" w:rsidRPr="00D5746B">
        <w:t>i</w:t>
      </w:r>
      <w:r w:rsidR="00D5746B">
        <w:t> </w:t>
      </w:r>
      <w:r w:rsidRPr="00D5746B">
        <w:t>oświadczeń</w:t>
      </w:r>
      <w:r w:rsidRPr="0001056C">
        <w:rPr>
          <w:rFonts w:cs="Calibri"/>
          <w:sz w:val="24"/>
          <w:szCs w:val="24"/>
        </w:rPr>
        <w:t xml:space="preserve">, </w:t>
      </w:r>
      <w:r w:rsidR="00B06C04" w:rsidRPr="0001056C">
        <w:rPr>
          <w:rFonts w:cs="Calibri"/>
          <w:sz w:val="24"/>
          <w:szCs w:val="24"/>
        </w:rPr>
        <w:t xml:space="preserve">po upływie terminu składania ofert, </w:t>
      </w:r>
      <w:r w:rsidR="00505C16" w:rsidRPr="0001056C">
        <w:rPr>
          <w:rFonts w:cs="Calibri"/>
          <w:sz w:val="24"/>
          <w:szCs w:val="24"/>
        </w:rPr>
        <w:t>odbywa się za pośrednictwem poczty elektronicznej.</w:t>
      </w:r>
    </w:p>
    <w:p w14:paraId="35FDDE5E" w14:textId="639CD6DA" w:rsidR="00B80D59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Wykonawca może zwrócić się pisemnie do Zamawiającego o wyjaśnienie treści niniejszego zapytania ofertowego. Zamawiający udzieli wyjaśnień nie później niż na 2 dni przed upływem terminu składania ofert, z zastrzeżeniem pkt. </w:t>
      </w:r>
      <w:bookmarkEnd w:id="14"/>
      <w:r w:rsidR="00C64BEA" w:rsidRPr="0001056C">
        <w:rPr>
          <w:rFonts w:cs="Calibri"/>
          <w:sz w:val="24"/>
          <w:szCs w:val="24"/>
        </w:rPr>
        <w:t>4</w:t>
      </w:r>
      <w:r w:rsidR="00B80D59" w:rsidRPr="0001056C">
        <w:rPr>
          <w:rFonts w:cs="Calibri"/>
          <w:sz w:val="24"/>
          <w:szCs w:val="24"/>
        </w:rPr>
        <w:t>.</w:t>
      </w:r>
    </w:p>
    <w:p w14:paraId="6DDF1170" w14:textId="77777777" w:rsidR="00B80D59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Jeżeli wniosek o wyjaśnienie treści zapytania ofertowego wpłynie do Zamawiającego później niż do końca dnia w którym upływa połowa wyznaczonego terminu składania ofert lub dotyczy udzielonych wyjaśnień, Zamawiający może udzielić wyjaśnień lub pozostawić wniosek bez rozpoznania.</w:t>
      </w:r>
    </w:p>
    <w:p w14:paraId="77FB313D" w14:textId="4FFE61F4" w:rsidR="00B80D59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Ewentualna zmiana terminu składania ofert nie powoduje przesunięcia terminu, o którym mowa w pkt</w:t>
      </w:r>
      <w:r w:rsidR="00C64BEA" w:rsidRPr="0001056C">
        <w:rPr>
          <w:rFonts w:cs="Calibri"/>
          <w:sz w:val="24"/>
          <w:szCs w:val="24"/>
        </w:rPr>
        <w:t xml:space="preserve"> 4</w:t>
      </w:r>
      <w:r w:rsidR="00B80D59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po upłynięciu którego Zamawi</w:t>
      </w:r>
      <w:r w:rsidR="00D5746B">
        <w:rPr>
          <w:rFonts w:cs="Calibri"/>
          <w:sz w:val="24"/>
          <w:szCs w:val="24"/>
        </w:rPr>
        <w:t>ający może pozostawić wniosek o </w:t>
      </w:r>
      <w:r w:rsidRPr="0001056C">
        <w:rPr>
          <w:rFonts w:cs="Calibri"/>
          <w:sz w:val="24"/>
          <w:szCs w:val="24"/>
        </w:rPr>
        <w:t>wyjaśnienie treści zapytania bez rozpoznania.</w:t>
      </w:r>
    </w:p>
    <w:p w14:paraId="23F01464" w14:textId="6CB8F646" w:rsidR="00B80D59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Zamawiający udzieli odpowiedzi na zapytania związane z prowadzonym postępowaniem ofertowym i treść pytań wraz z wyjaśnieniem </w:t>
      </w:r>
      <w:r w:rsidR="004779F9" w:rsidRPr="0001056C">
        <w:rPr>
          <w:rFonts w:cs="Calibri"/>
          <w:sz w:val="24"/>
          <w:szCs w:val="24"/>
        </w:rPr>
        <w:t>zamieści w Bazie Konkurencyjności</w:t>
      </w:r>
      <w:r w:rsidR="00E42539" w:rsidRPr="0001056C">
        <w:rPr>
          <w:rFonts w:cs="Calibri"/>
          <w:sz w:val="24"/>
          <w:szCs w:val="24"/>
        </w:rPr>
        <w:t xml:space="preserve">, </w:t>
      </w:r>
      <w:r w:rsidRPr="0001056C">
        <w:rPr>
          <w:rFonts w:cs="Calibri"/>
          <w:sz w:val="24"/>
          <w:szCs w:val="24"/>
        </w:rPr>
        <w:t>bez wskazania źródła zapytania.</w:t>
      </w:r>
    </w:p>
    <w:p w14:paraId="76C3331D" w14:textId="1CCD39B5" w:rsidR="004A0A66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Zapytanie ofertowe może być zmienione przed upł</w:t>
      </w:r>
      <w:r w:rsidR="00D5746B">
        <w:rPr>
          <w:rFonts w:cs="Calibri"/>
          <w:sz w:val="24"/>
          <w:szCs w:val="24"/>
        </w:rPr>
        <w:t>ywem terminu składania ofert. W </w:t>
      </w:r>
      <w:r w:rsidRPr="0001056C">
        <w:rPr>
          <w:rFonts w:cs="Calibri"/>
          <w:sz w:val="24"/>
          <w:szCs w:val="24"/>
        </w:rPr>
        <w:t xml:space="preserve">takim przypadku </w:t>
      </w:r>
      <w:r w:rsidR="00847B86" w:rsidRPr="0001056C">
        <w:rPr>
          <w:rFonts w:cs="Calibri"/>
          <w:sz w:val="24"/>
          <w:szCs w:val="24"/>
        </w:rPr>
        <w:t xml:space="preserve">informacja o dokonanych zmianach zostanie opublikowana </w:t>
      </w:r>
      <w:r w:rsidR="00A37C5D" w:rsidRPr="0001056C">
        <w:rPr>
          <w:rFonts w:cs="Calibri"/>
          <w:sz w:val="24"/>
          <w:szCs w:val="24"/>
        </w:rPr>
        <w:t>w Bazie Konkurencyjności</w:t>
      </w:r>
      <w:r w:rsidR="00325D19" w:rsidRPr="0001056C">
        <w:rPr>
          <w:rFonts w:cs="Calibri"/>
          <w:sz w:val="24"/>
          <w:szCs w:val="24"/>
        </w:rPr>
        <w:t xml:space="preserve"> i zawierać będzie co najmniej </w:t>
      </w:r>
      <w:r w:rsidR="007C7E10" w:rsidRPr="0001056C">
        <w:rPr>
          <w:rFonts w:cs="Calibri"/>
          <w:sz w:val="24"/>
          <w:szCs w:val="24"/>
        </w:rPr>
        <w:t xml:space="preserve">datę </w:t>
      </w:r>
      <w:r w:rsidR="004A0A66" w:rsidRPr="0001056C">
        <w:rPr>
          <w:rFonts w:cs="Calibri"/>
          <w:sz w:val="24"/>
          <w:szCs w:val="24"/>
        </w:rPr>
        <w:t>dokonania zmiany</w:t>
      </w:r>
      <w:r w:rsidR="007C7E10" w:rsidRPr="0001056C">
        <w:rPr>
          <w:rFonts w:cs="Calibri"/>
          <w:sz w:val="24"/>
          <w:szCs w:val="24"/>
        </w:rPr>
        <w:t xml:space="preserve">, a także opis dokonanych zmian. Zamawiający przedłuży termin składania ofert o czas niezbędny do wprowadzenia zmian w ofertach, jeżeli </w:t>
      </w:r>
      <w:r w:rsidR="00EA32AF" w:rsidRPr="0001056C">
        <w:rPr>
          <w:rFonts w:cs="Calibri"/>
          <w:sz w:val="24"/>
          <w:szCs w:val="24"/>
        </w:rPr>
        <w:t>okaże się</w:t>
      </w:r>
      <w:r w:rsidR="007C7E10" w:rsidRPr="0001056C">
        <w:rPr>
          <w:rFonts w:cs="Calibri"/>
          <w:sz w:val="24"/>
          <w:szCs w:val="24"/>
        </w:rPr>
        <w:t xml:space="preserve"> to konieczne z uwagi na zakres wprowadzonych zmian.</w:t>
      </w:r>
    </w:p>
    <w:p w14:paraId="4CA88CEC" w14:textId="77777777" w:rsidR="00191DC6" w:rsidRDefault="00191DC6" w:rsidP="00154B5E">
      <w:pPr>
        <w:spacing w:after="0" w:line="360" w:lineRule="auto"/>
        <w:rPr>
          <w:rFonts w:cs="Calibri"/>
          <w:sz w:val="24"/>
          <w:szCs w:val="24"/>
        </w:rPr>
      </w:pPr>
    </w:p>
    <w:p w14:paraId="4E8D92C7" w14:textId="77777777" w:rsidR="00B33972" w:rsidRDefault="00B33972" w:rsidP="00154B5E">
      <w:pPr>
        <w:spacing w:after="0" w:line="360" w:lineRule="auto"/>
        <w:rPr>
          <w:rFonts w:cs="Calibri"/>
          <w:sz w:val="24"/>
          <w:szCs w:val="24"/>
        </w:rPr>
      </w:pPr>
    </w:p>
    <w:p w14:paraId="6F904212" w14:textId="77777777" w:rsidR="00B33972" w:rsidRDefault="00B33972" w:rsidP="00154B5E">
      <w:pPr>
        <w:spacing w:after="0" w:line="360" w:lineRule="auto"/>
        <w:rPr>
          <w:rFonts w:cs="Calibri"/>
          <w:sz w:val="24"/>
          <w:szCs w:val="24"/>
        </w:rPr>
      </w:pPr>
    </w:p>
    <w:p w14:paraId="1B8BC3AB" w14:textId="77777777" w:rsidR="00B33972" w:rsidRPr="0001056C" w:rsidRDefault="00B33972" w:rsidP="00154B5E">
      <w:pPr>
        <w:spacing w:after="0" w:line="360" w:lineRule="auto"/>
        <w:rPr>
          <w:rFonts w:cs="Calibri"/>
          <w:sz w:val="24"/>
          <w:szCs w:val="24"/>
        </w:rPr>
      </w:pPr>
    </w:p>
    <w:p w14:paraId="615127AB" w14:textId="4740380C" w:rsidR="008E598D" w:rsidRPr="0001056C" w:rsidRDefault="008E598D" w:rsidP="00154B5E">
      <w:pPr>
        <w:shd w:val="clear" w:color="auto" w:fill="E7E6E6" w:themeFill="background2"/>
        <w:spacing w:after="0" w:line="360" w:lineRule="auto"/>
        <w:rPr>
          <w:rFonts w:cs="Calibri"/>
          <w:b/>
          <w:bCs/>
          <w:sz w:val="24"/>
          <w:szCs w:val="24"/>
        </w:rPr>
      </w:pPr>
      <w:r w:rsidRPr="0001056C">
        <w:rPr>
          <w:rFonts w:cs="Calibri"/>
          <w:b/>
          <w:bCs/>
          <w:sz w:val="24"/>
          <w:szCs w:val="24"/>
        </w:rPr>
        <w:lastRenderedPageBreak/>
        <w:t>Rozdział XV</w:t>
      </w:r>
      <w:r w:rsidR="00944BED" w:rsidRPr="0001056C">
        <w:rPr>
          <w:rFonts w:cs="Calibri"/>
          <w:b/>
          <w:bCs/>
          <w:sz w:val="24"/>
          <w:szCs w:val="24"/>
        </w:rPr>
        <w:t>I</w:t>
      </w:r>
    </w:p>
    <w:p w14:paraId="016BA9FC" w14:textId="77777777" w:rsidR="008E598D" w:rsidRPr="0001056C" w:rsidRDefault="008E598D" w:rsidP="00154B5E">
      <w:pPr>
        <w:shd w:val="clear" w:color="auto" w:fill="E7E6E6" w:themeFill="background2"/>
        <w:spacing w:after="0" w:line="360" w:lineRule="auto"/>
        <w:rPr>
          <w:rFonts w:cs="Calibri"/>
          <w:b/>
          <w:bCs/>
          <w:sz w:val="24"/>
          <w:szCs w:val="24"/>
        </w:rPr>
      </w:pPr>
      <w:r w:rsidRPr="0001056C">
        <w:rPr>
          <w:rFonts w:cs="Calibri"/>
          <w:b/>
          <w:bCs/>
          <w:sz w:val="24"/>
          <w:szCs w:val="24"/>
        </w:rPr>
        <w:t>Wadium</w:t>
      </w:r>
    </w:p>
    <w:p w14:paraId="1A64DA60" w14:textId="05B963FB" w:rsidR="008E598D" w:rsidRPr="0001056C" w:rsidRDefault="007175F1" w:rsidP="00BF5C46">
      <w:pPr>
        <w:numPr>
          <w:ilvl w:val="0"/>
          <w:numId w:val="28"/>
        </w:numPr>
        <w:spacing w:after="0" w:line="360" w:lineRule="auto"/>
        <w:ind w:left="360"/>
        <w:rPr>
          <w:rFonts w:cs="Calibri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="008E598D" w:rsidRPr="0001056C">
        <w:rPr>
          <w:rFonts w:cs="Calibri"/>
          <w:sz w:val="24"/>
          <w:szCs w:val="24"/>
        </w:rPr>
        <w:t xml:space="preserve">ykonawca zobowiązany jest do </w:t>
      </w:r>
      <w:r>
        <w:rPr>
          <w:rFonts w:cs="Calibri"/>
          <w:sz w:val="24"/>
          <w:szCs w:val="24"/>
        </w:rPr>
        <w:t>wniesienia</w:t>
      </w:r>
      <w:r w:rsidR="008E598D" w:rsidRPr="0001056C">
        <w:rPr>
          <w:rFonts w:cs="Calibri"/>
          <w:sz w:val="24"/>
          <w:szCs w:val="24"/>
        </w:rPr>
        <w:t xml:space="preserve"> wadium w wysokości </w:t>
      </w:r>
      <w:r w:rsidR="0004648F">
        <w:rPr>
          <w:rFonts w:cs="Calibri"/>
          <w:sz w:val="24"/>
          <w:szCs w:val="24"/>
        </w:rPr>
        <w:t>9</w:t>
      </w:r>
      <w:r w:rsidR="008E598D" w:rsidRPr="0001056C">
        <w:rPr>
          <w:rFonts w:cs="Calibri"/>
          <w:sz w:val="24"/>
          <w:szCs w:val="24"/>
        </w:rPr>
        <w:t xml:space="preserve"> 000,00 zł (słownie: </w:t>
      </w:r>
      <w:r w:rsidR="0004648F">
        <w:rPr>
          <w:rFonts w:cs="Calibri"/>
          <w:sz w:val="24"/>
          <w:szCs w:val="24"/>
        </w:rPr>
        <w:t>dziewięć</w:t>
      </w:r>
      <w:r w:rsidR="008E598D" w:rsidRPr="0001056C">
        <w:rPr>
          <w:rFonts w:cs="Calibri"/>
          <w:sz w:val="24"/>
          <w:szCs w:val="24"/>
        </w:rPr>
        <w:t xml:space="preserve"> tysięcy złotych).</w:t>
      </w:r>
    </w:p>
    <w:p w14:paraId="2A1A66B3" w14:textId="77777777" w:rsidR="008E598D" w:rsidRPr="0001056C" w:rsidRDefault="008E598D" w:rsidP="00BF5C46">
      <w:pPr>
        <w:numPr>
          <w:ilvl w:val="0"/>
          <w:numId w:val="28"/>
        </w:numPr>
        <w:spacing w:after="0" w:line="360" w:lineRule="auto"/>
        <w:ind w:left="360"/>
        <w:rPr>
          <w:rFonts w:cs="Calibri"/>
          <w:b/>
          <w:bCs/>
          <w:sz w:val="24"/>
          <w:szCs w:val="24"/>
        </w:rPr>
      </w:pPr>
      <w:r w:rsidRPr="0001056C">
        <w:rPr>
          <w:rFonts w:cs="Calibri"/>
          <w:sz w:val="24"/>
          <w:szCs w:val="24"/>
        </w:rPr>
        <w:t>Wadium wnosi się przed upływem terminu składania ofert i utrzymuje nieprzerwanie do dnia upływu terminu związania ofertą.</w:t>
      </w:r>
    </w:p>
    <w:p w14:paraId="51E2AD7E" w14:textId="77777777" w:rsidR="008E598D" w:rsidRPr="0001056C" w:rsidRDefault="008E598D" w:rsidP="00BF5C46">
      <w:pPr>
        <w:numPr>
          <w:ilvl w:val="0"/>
          <w:numId w:val="28"/>
        </w:numPr>
        <w:spacing w:after="0" w:line="360" w:lineRule="auto"/>
        <w:ind w:left="360"/>
        <w:rPr>
          <w:rFonts w:cs="Calibri"/>
          <w:b/>
          <w:bCs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Wadium </w:t>
      </w:r>
      <w:bookmarkStart w:id="15" w:name="_Hlk190248354"/>
      <w:r w:rsidRPr="0001056C">
        <w:rPr>
          <w:rFonts w:cs="Calibri"/>
          <w:sz w:val="24"/>
          <w:szCs w:val="24"/>
        </w:rPr>
        <w:t>może być wniesione tylko w pieniądzu.</w:t>
      </w:r>
    </w:p>
    <w:p w14:paraId="00268F69" w14:textId="3F5BD01D" w:rsidR="008E598D" w:rsidRPr="0001056C" w:rsidRDefault="008E598D" w:rsidP="00BF5C46">
      <w:pPr>
        <w:numPr>
          <w:ilvl w:val="0"/>
          <w:numId w:val="28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Wadium należy wnieść przelewem na rachunek bankowy Zamawiającego o numerze</w:t>
      </w:r>
      <w:r w:rsidR="00516F44">
        <w:rPr>
          <w:rFonts w:cs="Calibri"/>
          <w:bCs/>
          <w:sz w:val="24"/>
          <w:szCs w:val="24"/>
        </w:rPr>
        <w:t xml:space="preserve"> </w:t>
      </w:r>
      <w:r w:rsidR="0086550B">
        <w:rPr>
          <w:rFonts w:cs="Calibri"/>
          <w:bCs/>
          <w:sz w:val="24"/>
          <w:szCs w:val="24"/>
        </w:rPr>
        <w:br/>
      </w:r>
      <w:r w:rsidR="00196B61" w:rsidRPr="00196B61">
        <w:rPr>
          <w:rFonts w:cs="Calibri"/>
          <w:bCs/>
          <w:sz w:val="24"/>
          <w:szCs w:val="24"/>
        </w:rPr>
        <w:t>90</w:t>
      </w:r>
      <w:r w:rsidR="00196B61">
        <w:rPr>
          <w:rFonts w:cs="Calibri"/>
          <w:bCs/>
          <w:sz w:val="24"/>
          <w:szCs w:val="24"/>
        </w:rPr>
        <w:t xml:space="preserve"> </w:t>
      </w:r>
      <w:r w:rsidR="00196B61" w:rsidRPr="00196B61">
        <w:rPr>
          <w:rFonts w:cs="Calibri"/>
          <w:bCs/>
          <w:sz w:val="24"/>
          <w:szCs w:val="24"/>
        </w:rPr>
        <w:t>1240</w:t>
      </w:r>
      <w:r w:rsidR="00196B61">
        <w:rPr>
          <w:rFonts w:cs="Calibri"/>
          <w:bCs/>
          <w:sz w:val="24"/>
          <w:szCs w:val="24"/>
        </w:rPr>
        <w:t xml:space="preserve"> </w:t>
      </w:r>
      <w:r w:rsidR="00196B61" w:rsidRPr="00196B61">
        <w:rPr>
          <w:rFonts w:cs="Calibri"/>
          <w:bCs/>
          <w:sz w:val="24"/>
          <w:szCs w:val="24"/>
        </w:rPr>
        <w:t>4650</w:t>
      </w:r>
      <w:r w:rsidR="00196B61">
        <w:rPr>
          <w:rFonts w:cs="Calibri"/>
          <w:bCs/>
          <w:sz w:val="24"/>
          <w:szCs w:val="24"/>
        </w:rPr>
        <w:t xml:space="preserve"> </w:t>
      </w:r>
      <w:r w:rsidR="00196B61" w:rsidRPr="00196B61">
        <w:rPr>
          <w:rFonts w:cs="Calibri"/>
          <w:bCs/>
          <w:sz w:val="24"/>
          <w:szCs w:val="24"/>
        </w:rPr>
        <w:t>1111</w:t>
      </w:r>
      <w:r w:rsidR="00196B61">
        <w:rPr>
          <w:rFonts w:cs="Calibri"/>
          <w:bCs/>
          <w:sz w:val="24"/>
          <w:szCs w:val="24"/>
        </w:rPr>
        <w:t xml:space="preserve"> </w:t>
      </w:r>
      <w:r w:rsidR="00196B61" w:rsidRPr="00196B61">
        <w:rPr>
          <w:rFonts w:cs="Calibri"/>
          <w:bCs/>
          <w:sz w:val="24"/>
          <w:szCs w:val="24"/>
        </w:rPr>
        <w:t>0000</w:t>
      </w:r>
      <w:r w:rsidR="00196B61">
        <w:rPr>
          <w:rFonts w:cs="Calibri"/>
          <w:bCs/>
          <w:sz w:val="24"/>
          <w:szCs w:val="24"/>
        </w:rPr>
        <w:t xml:space="preserve"> </w:t>
      </w:r>
      <w:r w:rsidR="00196B61" w:rsidRPr="00196B61">
        <w:rPr>
          <w:rFonts w:cs="Calibri"/>
          <w:bCs/>
          <w:sz w:val="24"/>
          <w:szCs w:val="24"/>
        </w:rPr>
        <w:t>5157</w:t>
      </w:r>
      <w:r w:rsidR="00196B61">
        <w:rPr>
          <w:rFonts w:cs="Calibri"/>
          <w:bCs/>
          <w:sz w:val="24"/>
          <w:szCs w:val="24"/>
        </w:rPr>
        <w:t xml:space="preserve"> </w:t>
      </w:r>
      <w:r w:rsidR="00196B61" w:rsidRPr="00196B61">
        <w:rPr>
          <w:rFonts w:cs="Calibri"/>
          <w:bCs/>
          <w:sz w:val="24"/>
          <w:szCs w:val="24"/>
        </w:rPr>
        <w:t>6064</w:t>
      </w:r>
      <w:r w:rsidRPr="0001056C">
        <w:rPr>
          <w:rFonts w:cs="Calibri"/>
          <w:bCs/>
          <w:sz w:val="24"/>
          <w:szCs w:val="24"/>
        </w:rPr>
        <w:t>.</w:t>
      </w:r>
    </w:p>
    <w:bookmarkEnd w:id="15"/>
    <w:p w14:paraId="625855A8" w14:textId="77777777" w:rsidR="008E598D" w:rsidRPr="0001056C" w:rsidRDefault="008E598D" w:rsidP="00BF5C46">
      <w:pPr>
        <w:numPr>
          <w:ilvl w:val="0"/>
          <w:numId w:val="28"/>
        </w:numPr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01056C">
        <w:rPr>
          <w:rFonts w:cs="Calibri"/>
          <w:sz w:val="24"/>
          <w:szCs w:val="24"/>
        </w:rPr>
        <w:t>Za termin wniesienia wadium w formie pieniężnej zostanie przyjęty termin uznania rachunku Zamawiającego.</w:t>
      </w:r>
    </w:p>
    <w:p w14:paraId="71DAF5CE" w14:textId="77777777" w:rsidR="008E598D" w:rsidRPr="0001056C" w:rsidRDefault="008E598D" w:rsidP="00BF5C46">
      <w:pPr>
        <w:numPr>
          <w:ilvl w:val="0"/>
          <w:numId w:val="28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zwróci wadium w ciągu 7 dni od dnia wystąpienia jednej z okoliczności:</w:t>
      </w:r>
    </w:p>
    <w:p w14:paraId="7814DE03" w14:textId="77777777" w:rsidR="008E598D" w:rsidRPr="0001056C" w:rsidRDefault="008E598D" w:rsidP="00BF5C46">
      <w:pPr>
        <w:numPr>
          <w:ilvl w:val="0"/>
          <w:numId w:val="29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upływu terminu związania ofertą;</w:t>
      </w:r>
    </w:p>
    <w:p w14:paraId="539614CC" w14:textId="77777777" w:rsidR="008E598D" w:rsidRPr="0001056C" w:rsidRDefault="008E598D" w:rsidP="00BF5C46">
      <w:pPr>
        <w:numPr>
          <w:ilvl w:val="0"/>
          <w:numId w:val="29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zawarcia umowy;</w:t>
      </w:r>
    </w:p>
    <w:p w14:paraId="3FA8ABC1" w14:textId="77777777" w:rsidR="008E598D" w:rsidRPr="0001056C" w:rsidRDefault="008E598D" w:rsidP="00BF5C46">
      <w:pPr>
        <w:numPr>
          <w:ilvl w:val="0"/>
          <w:numId w:val="29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unieważnienia postępowania.</w:t>
      </w:r>
    </w:p>
    <w:p w14:paraId="44D1D631" w14:textId="77777777" w:rsidR="008E598D" w:rsidRPr="0001056C" w:rsidRDefault="008E598D" w:rsidP="00BF5C46">
      <w:pPr>
        <w:numPr>
          <w:ilvl w:val="0"/>
          <w:numId w:val="28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zatrzyma wadium, jeżeli:</w:t>
      </w:r>
    </w:p>
    <w:p w14:paraId="4112EFCA" w14:textId="77777777" w:rsidR="008E598D" w:rsidRPr="0001056C" w:rsidRDefault="008E598D" w:rsidP="00BF5C46">
      <w:pPr>
        <w:numPr>
          <w:ilvl w:val="0"/>
          <w:numId w:val="30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wykonawca, w odpowiedzi na wezwanie, o którym mowa w rozdziale X pkt 2, nie złoży żądanych dokumentów lub wyjaśnień;</w:t>
      </w:r>
    </w:p>
    <w:p w14:paraId="0E85F7FF" w14:textId="77777777" w:rsidR="008E598D" w:rsidRPr="0001056C" w:rsidRDefault="008E598D" w:rsidP="00BF5C46">
      <w:pPr>
        <w:numPr>
          <w:ilvl w:val="0"/>
          <w:numId w:val="30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wykonawca, którego oferta zostanie wybrana jako najkorzystniejsza, odmówi podpisania umowy;</w:t>
      </w:r>
    </w:p>
    <w:p w14:paraId="44879C6C" w14:textId="77777777" w:rsidR="008E598D" w:rsidRPr="0001056C" w:rsidRDefault="008E598D" w:rsidP="00BF5C46">
      <w:pPr>
        <w:numPr>
          <w:ilvl w:val="0"/>
          <w:numId w:val="30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zawarcie umowy stanie się niemożliwe z przyczyn leżących po stronie wykonawcy, którego oferta została wybrana jako najkorzystniejsza.</w:t>
      </w:r>
    </w:p>
    <w:p w14:paraId="5EF58F81" w14:textId="77777777" w:rsidR="00B06389" w:rsidRPr="0001056C" w:rsidRDefault="00B06389" w:rsidP="00154B5E">
      <w:pPr>
        <w:spacing w:after="0" w:line="360" w:lineRule="auto"/>
        <w:rPr>
          <w:rFonts w:cs="Calibri"/>
          <w:sz w:val="24"/>
          <w:szCs w:val="24"/>
        </w:rPr>
      </w:pPr>
    </w:p>
    <w:p w14:paraId="422D91A5" w14:textId="30CD8186" w:rsidR="004A0A66" w:rsidRPr="0001056C" w:rsidRDefault="004A0A66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XVI</w:t>
      </w:r>
      <w:r w:rsidR="00B313ED" w:rsidRPr="0001056C">
        <w:rPr>
          <w:rFonts w:cs="Calibri"/>
          <w:b/>
          <w:sz w:val="24"/>
          <w:szCs w:val="24"/>
        </w:rPr>
        <w:t>I</w:t>
      </w:r>
    </w:p>
    <w:p w14:paraId="53C5843A" w14:textId="5BFB76D8" w:rsidR="004A0A66" w:rsidRPr="0001056C" w:rsidRDefault="004A0A66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Unieważnienie postępowania</w:t>
      </w:r>
    </w:p>
    <w:p w14:paraId="3483733D" w14:textId="41D011B3" w:rsidR="00001570" w:rsidRPr="0001056C" w:rsidRDefault="00001570" w:rsidP="00BF5C46">
      <w:pPr>
        <w:pStyle w:val="Akapitzlist"/>
        <w:numPr>
          <w:ilvl w:val="1"/>
          <w:numId w:val="18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6" w:name="_Hlk178761313"/>
      <w:r w:rsidRPr="0001056C">
        <w:rPr>
          <w:rFonts w:cs="Calibri"/>
          <w:sz w:val="24"/>
          <w:szCs w:val="24"/>
        </w:rPr>
        <w:t>Zamawiający unieważni postępowanie, je</w:t>
      </w:r>
      <w:r w:rsidR="002B7493" w:rsidRPr="0001056C">
        <w:rPr>
          <w:rFonts w:cs="Calibri"/>
          <w:sz w:val="24"/>
          <w:szCs w:val="24"/>
        </w:rPr>
        <w:t>że</w:t>
      </w:r>
      <w:r w:rsidRPr="0001056C">
        <w:rPr>
          <w:rFonts w:cs="Calibri"/>
          <w:sz w:val="24"/>
          <w:szCs w:val="24"/>
        </w:rPr>
        <w:t>li:</w:t>
      </w:r>
    </w:p>
    <w:bookmarkEnd w:id="16"/>
    <w:p w14:paraId="31E8B63D" w14:textId="5F0FB802" w:rsidR="00001570" w:rsidRPr="0001056C" w:rsidRDefault="00001570" w:rsidP="00BF5C46">
      <w:pPr>
        <w:pStyle w:val="Akapitzlist"/>
        <w:numPr>
          <w:ilvl w:val="0"/>
          <w:numId w:val="5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lastRenderedPageBreak/>
        <w:t xml:space="preserve">nie </w:t>
      </w:r>
      <w:r w:rsidR="00B80D59" w:rsidRPr="0001056C">
        <w:rPr>
          <w:rFonts w:cs="Calibri"/>
          <w:sz w:val="24"/>
          <w:szCs w:val="24"/>
        </w:rPr>
        <w:t>zostanie złożona żadna</w:t>
      </w:r>
      <w:r w:rsidRPr="0001056C">
        <w:rPr>
          <w:rFonts w:cs="Calibri"/>
          <w:sz w:val="24"/>
          <w:szCs w:val="24"/>
        </w:rPr>
        <w:t xml:space="preserve"> ofert</w:t>
      </w:r>
      <w:r w:rsidR="00B80D59" w:rsidRPr="0001056C">
        <w:rPr>
          <w:rFonts w:cs="Calibri"/>
          <w:sz w:val="24"/>
          <w:szCs w:val="24"/>
        </w:rPr>
        <w:t>a</w:t>
      </w:r>
      <w:r w:rsidR="009A7D58" w:rsidRPr="0001056C">
        <w:rPr>
          <w:rFonts w:cs="Calibri"/>
          <w:sz w:val="24"/>
          <w:szCs w:val="24"/>
        </w:rPr>
        <w:t>;</w:t>
      </w:r>
    </w:p>
    <w:p w14:paraId="6A777E6E" w14:textId="155F4E75" w:rsidR="009A7D58" w:rsidRPr="0001056C" w:rsidRDefault="009A7D58" w:rsidP="00BF5C46">
      <w:pPr>
        <w:pStyle w:val="Akapitzlist"/>
        <w:numPr>
          <w:ilvl w:val="0"/>
          <w:numId w:val="5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wszystkie złożone oferty będą podlegać odrzuceniu</w:t>
      </w:r>
      <w:r w:rsidR="00BA0122" w:rsidRPr="0001056C">
        <w:rPr>
          <w:rFonts w:cs="Calibri"/>
          <w:sz w:val="24"/>
          <w:szCs w:val="24"/>
        </w:rPr>
        <w:t>;</w:t>
      </w:r>
    </w:p>
    <w:p w14:paraId="47A41C26" w14:textId="3CB57BD7" w:rsidR="00001570" w:rsidRPr="0001056C" w:rsidRDefault="00001570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cena oferty najkorzystniejszej </w:t>
      </w:r>
      <w:r w:rsidR="00BC15B0" w:rsidRPr="0001056C">
        <w:rPr>
          <w:rFonts w:cs="Calibri"/>
          <w:sz w:val="24"/>
          <w:szCs w:val="24"/>
        </w:rPr>
        <w:t>będzie przewyższać</w:t>
      </w:r>
      <w:r w:rsidRPr="0001056C">
        <w:rPr>
          <w:rFonts w:cs="Calibri"/>
          <w:sz w:val="24"/>
          <w:szCs w:val="24"/>
        </w:rPr>
        <w:t xml:space="preserve"> kwotę, którą Zamawiający zamierza przeznaczyć na sfinansowanie zamówienia, chyba, że Zamawiający </w:t>
      </w:r>
      <w:r w:rsidR="00B80D59" w:rsidRPr="0001056C">
        <w:rPr>
          <w:rFonts w:cs="Calibri"/>
          <w:sz w:val="24"/>
          <w:szCs w:val="24"/>
        </w:rPr>
        <w:t>będzie mógł</w:t>
      </w:r>
      <w:r w:rsidRPr="0001056C">
        <w:rPr>
          <w:rFonts w:cs="Calibri"/>
          <w:sz w:val="24"/>
          <w:szCs w:val="24"/>
        </w:rPr>
        <w:t xml:space="preserve"> zwiększyć tę kwotę do ceny najkorzystniejszej oferty,</w:t>
      </w:r>
    </w:p>
    <w:p w14:paraId="7DD8BD69" w14:textId="4771704F" w:rsidR="00001570" w:rsidRPr="0001056C" w:rsidRDefault="00001570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wystąpi istotna zmiana okoliczności powodująca, iż realizacja zamówienia nie leży </w:t>
      </w:r>
      <w:r w:rsidR="00D5746B">
        <w:rPr>
          <w:rFonts w:cs="Calibri"/>
          <w:sz w:val="24"/>
          <w:szCs w:val="24"/>
        </w:rPr>
        <w:t>w </w:t>
      </w:r>
      <w:r w:rsidRPr="0001056C">
        <w:rPr>
          <w:rFonts w:cs="Calibri"/>
          <w:sz w:val="24"/>
          <w:szCs w:val="24"/>
        </w:rPr>
        <w:t>interesie Zamawiającego, czego nie można było przewidzieć w chwili wszczynania postępowania,</w:t>
      </w:r>
    </w:p>
    <w:p w14:paraId="3B4102A4" w14:textId="6FA6D437" w:rsidR="00D863C4" w:rsidRPr="0001056C" w:rsidRDefault="00001570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postępowanie obarczone </w:t>
      </w:r>
      <w:r w:rsidR="008B69BC" w:rsidRPr="0001056C">
        <w:rPr>
          <w:rFonts w:cs="Calibri"/>
          <w:sz w:val="24"/>
          <w:szCs w:val="24"/>
        </w:rPr>
        <w:t>będzie</w:t>
      </w:r>
      <w:r w:rsidRPr="0001056C">
        <w:rPr>
          <w:rFonts w:cs="Calibri"/>
          <w:sz w:val="24"/>
          <w:szCs w:val="24"/>
        </w:rPr>
        <w:t xml:space="preserve"> wadą powodującą, że umowa</w:t>
      </w:r>
      <w:r w:rsidR="008B69BC" w:rsidRPr="0001056C">
        <w:rPr>
          <w:rFonts w:cs="Calibri"/>
          <w:sz w:val="24"/>
          <w:szCs w:val="24"/>
        </w:rPr>
        <w:t xml:space="preserve">, którą </w:t>
      </w:r>
      <w:r w:rsidR="00CD040B" w:rsidRPr="0001056C">
        <w:rPr>
          <w:rFonts w:cs="Calibri"/>
          <w:sz w:val="24"/>
          <w:szCs w:val="24"/>
        </w:rPr>
        <w:t>Z</w:t>
      </w:r>
      <w:r w:rsidR="008B69BC" w:rsidRPr="0001056C">
        <w:rPr>
          <w:rFonts w:cs="Calibri"/>
          <w:sz w:val="24"/>
          <w:szCs w:val="24"/>
        </w:rPr>
        <w:t>amawiający zawarłby z wykonawcą</w:t>
      </w:r>
      <w:r w:rsidRPr="0001056C">
        <w:rPr>
          <w:rFonts w:cs="Calibri"/>
          <w:sz w:val="24"/>
          <w:szCs w:val="24"/>
        </w:rPr>
        <w:t xml:space="preserve"> b</w:t>
      </w:r>
      <w:r w:rsidR="008B69BC" w:rsidRPr="0001056C">
        <w:rPr>
          <w:rFonts w:cs="Calibri"/>
          <w:sz w:val="24"/>
          <w:szCs w:val="24"/>
        </w:rPr>
        <w:t>yłaby</w:t>
      </w:r>
      <w:r w:rsidRPr="0001056C">
        <w:rPr>
          <w:rFonts w:cs="Calibri"/>
          <w:sz w:val="24"/>
          <w:szCs w:val="24"/>
        </w:rPr>
        <w:t xml:space="preserve"> sprzeczna z postanowieniami umowy o dofinansowanie </w:t>
      </w:r>
      <w:r w:rsidR="00EB0AF9" w:rsidRPr="0001056C">
        <w:rPr>
          <w:rFonts w:cs="Calibri"/>
          <w:sz w:val="24"/>
          <w:szCs w:val="24"/>
        </w:rPr>
        <w:t xml:space="preserve">przedsięwzięcia </w:t>
      </w:r>
      <w:r w:rsidR="0022797E" w:rsidRPr="0001056C">
        <w:rPr>
          <w:rFonts w:cs="Calibri"/>
          <w:sz w:val="24"/>
          <w:szCs w:val="24"/>
        </w:rPr>
        <w:t>obejmującego</w:t>
      </w:r>
      <w:r w:rsidR="00EB0AF9" w:rsidRPr="0001056C">
        <w:rPr>
          <w:rFonts w:cs="Calibri"/>
          <w:sz w:val="24"/>
          <w:szCs w:val="24"/>
        </w:rPr>
        <w:t xml:space="preserve"> zamówienie</w:t>
      </w:r>
      <w:r w:rsidR="004D37D1" w:rsidRPr="0001056C">
        <w:rPr>
          <w:rFonts w:cs="Calibri"/>
          <w:sz w:val="24"/>
          <w:szCs w:val="24"/>
        </w:rPr>
        <w:t xml:space="preserve"> stanowiące przedmiot postępowania</w:t>
      </w:r>
      <w:r w:rsidR="00EB0AF9" w:rsidRPr="0001056C">
        <w:rPr>
          <w:rFonts w:cs="Calibri"/>
          <w:sz w:val="24"/>
          <w:szCs w:val="24"/>
        </w:rPr>
        <w:t xml:space="preserve">, </w:t>
      </w:r>
      <w:r w:rsidR="00CD040B" w:rsidRPr="0001056C">
        <w:rPr>
          <w:rFonts w:cs="Calibri"/>
          <w:sz w:val="24"/>
          <w:szCs w:val="24"/>
        </w:rPr>
        <w:t>zawartej przez Zamawiającego</w:t>
      </w:r>
      <w:r w:rsidR="00264226" w:rsidRPr="0001056C">
        <w:rPr>
          <w:rFonts w:cs="Calibri"/>
          <w:sz w:val="24"/>
          <w:szCs w:val="24"/>
        </w:rPr>
        <w:t>;</w:t>
      </w:r>
    </w:p>
    <w:p w14:paraId="18B69FE0" w14:textId="445D00AB" w:rsidR="00264226" w:rsidRPr="0001056C" w:rsidRDefault="00757407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zostanie rozwiązana umowa o dofinansowanie przedsięwzięcia obejmującego zamówienie stanowiące przedmiot postępowania, zawarta przez Zamawiającego</w:t>
      </w:r>
      <w:r w:rsidR="00E95DC9" w:rsidRPr="0001056C">
        <w:rPr>
          <w:rFonts w:cs="Calibri"/>
          <w:sz w:val="24"/>
          <w:szCs w:val="24"/>
        </w:rPr>
        <w:t>;</w:t>
      </w:r>
    </w:p>
    <w:p w14:paraId="03F8A61D" w14:textId="51846704" w:rsidR="00E95DC9" w:rsidRPr="0001056C" w:rsidRDefault="00E95DC9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zamawiający utraci dofinansowanie przyznane </w:t>
      </w:r>
      <w:r w:rsidR="003F2529" w:rsidRPr="0001056C">
        <w:rPr>
          <w:rFonts w:cs="Calibri"/>
          <w:sz w:val="24"/>
          <w:szCs w:val="24"/>
        </w:rPr>
        <w:t xml:space="preserve">umową, o której mowa w </w:t>
      </w:r>
      <w:r w:rsidR="00FB6FE5">
        <w:rPr>
          <w:rFonts w:cs="Calibri"/>
          <w:sz w:val="24"/>
          <w:szCs w:val="24"/>
        </w:rPr>
        <w:t>podpunkcie</w:t>
      </w:r>
      <w:r w:rsidR="003F2529" w:rsidRPr="0001056C">
        <w:rPr>
          <w:rFonts w:cs="Calibri"/>
          <w:sz w:val="24"/>
          <w:szCs w:val="24"/>
        </w:rPr>
        <w:t xml:space="preserve"> </w:t>
      </w:r>
      <w:r w:rsidR="001E431E" w:rsidRPr="0001056C">
        <w:rPr>
          <w:rFonts w:cs="Calibri"/>
          <w:sz w:val="24"/>
          <w:szCs w:val="24"/>
        </w:rPr>
        <w:t>6</w:t>
      </w:r>
      <w:r w:rsidR="003F2529" w:rsidRPr="0001056C">
        <w:rPr>
          <w:rFonts w:cs="Calibri"/>
          <w:sz w:val="24"/>
          <w:szCs w:val="24"/>
        </w:rPr>
        <w:t>.</w:t>
      </w:r>
    </w:p>
    <w:p w14:paraId="3A755659" w14:textId="13CE1755" w:rsidR="003F2529" w:rsidRPr="0001056C" w:rsidRDefault="003F2529" w:rsidP="00BF5C46">
      <w:pPr>
        <w:pStyle w:val="Akapitzlist"/>
        <w:numPr>
          <w:ilvl w:val="1"/>
          <w:numId w:val="18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może również unieważnić postępowanie bez podania przyczyny.</w:t>
      </w:r>
    </w:p>
    <w:p w14:paraId="29F069E1" w14:textId="77777777" w:rsidR="00CD040B" w:rsidRPr="0001056C" w:rsidRDefault="00CD040B" w:rsidP="00154B5E">
      <w:pPr>
        <w:pStyle w:val="Akapitzlist"/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</w:p>
    <w:p w14:paraId="5EE2BE1E" w14:textId="5E4F7F46" w:rsidR="00DE634A" w:rsidRPr="0001056C" w:rsidRDefault="00DE634A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r w:rsidRPr="0001056C">
        <w:rPr>
          <w:rFonts w:cs="Calibri"/>
          <w:b/>
          <w:sz w:val="24"/>
          <w:szCs w:val="24"/>
          <w:lang w:bidi="pl-PL"/>
        </w:rPr>
        <w:t>Rozdział X</w:t>
      </w:r>
      <w:r w:rsidR="00FB6FE5">
        <w:rPr>
          <w:rFonts w:cs="Calibri"/>
          <w:b/>
          <w:sz w:val="24"/>
          <w:szCs w:val="24"/>
          <w:lang w:bidi="pl-PL"/>
        </w:rPr>
        <w:t>VIII</w:t>
      </w:r>
    </w:p>
    <w:p w14:paraId="5EE2BE1F" w14:textId="46CF0EF8" w:rsidR="00C272D8" w:rsidRPr="0001056C" w:rsidRDefault="008072B7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bookmarkStart w:id="17" w:name="_Hlk98057039"/>
      <w:r w:rsidRPr="0001056C">
        <w:rPr>
          <w:rFonts w:cs="Calibri"/>
          <w:b/>
          <w:sz w:val="24"/>
          <w:szCs w:val="24"/>
          <w:lang w:bidi="pl-PL"/>
        </w:rPr>
        <w:t>Zakończenie postępowania</w:t>
      </w:r>
    </w:p>
    <w:bookmarkEnd w:id="17"/>
    <w:p w14:paraId="4F7F4576" w14:textId="320F5D32" w:rsidR="008072B7" w:rsidRPr="0001056C" w:rsidRDefault="004D37D1" w:rsidP="00BF5C46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Postępowanie </w:t>
      </w:r>
      <w:r w:rsidR="007905B7" w:rsidRPr="0001056C">
        <w:rPr>
          <w:rFonts w:cs="Calibri"/>
          <w:sz w:val="24"/>
          <w:szCs w:val="24"/>
        </w:rPr>
        <w:t>kończy się:</w:t>
      </w:r>
    </w:p>
    <w:p w14:paraId="77937751" w14:textId="4B628380" w:rsidR="0048215A" w:rsidRPr="0001056C" w:rsidRDefault="00043498" w:rsidP="00BF5C46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wyborem najkorzystniejszej oferty</w:t>
      </w:r>
      <w:r w:rsidR="008F4825" w:rsidRPr="0001056C">
        <w:rPr>
          <w:rFonts w:cs="Calibri"/>
          <w:sz w:val="24"/>
          <w:szCs w:val="24"/>
        </w:rPr>
        <w:t xml:space="preserve"> albo</w:t>
      </w:r>
    </w:p>
    <w:p w14:paraId="76B17C7F" w14:textId="4584C4BC" w:rsidR="00F21BDB" w:rsidRPr="0001056C" w:rsidRDefault="0048215A" w:rsidP="00BF5C46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unieważnieniem postępowania.</w:t>
      </w:r>
    </w:p>
    <w:p w14:paraId="07FCBE04" w14:textId="1C1405B2" w:rsidR="00A8739A" w:rsidRPr="0001056C" w:rsidRDefault="00AE420D" w:rsidP="00BF5C46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Zamawiający niezwłocznie poinformuje wykonawców o </w:t>
      </w:r>
      <w:r w:rsidR="00D5746B">
        <w:rPr>
          <w:rFonts w:cs="Calibri"/>
          <w:sz w:val="24"/>
          <w:szCs w:val="24"/>
        </w:rPr>
        <w:t>zakończeniu postępowania w </w:t>
      </w:r>
      <w:r w:rsidR="007A0EA1" w:rsidRPr="0001056C">
        <w:rPr>
          <w:rFonts w:cs="Calibri"/>
          <w:sz w:val="24"/>
          <w:szCs w:val="24"/>
        </w:rPr>
        <w:t>sposób, o którym</w:t>
      </w:r>
      <w:r w:rsidR="00ED2A7E" w:rsidRPr="0001056C">
        <w:rPr>
          <w:rFonts w:cs="Calibri"/>
          <w:sz w:val="24"/>
          <w:szCs w:val="24"/>
        </w:rPr>
        <w:t xml:space="preserve"> mowa w </w:t>
      </w:r>
      <w:r w:rsidR="007A0EA1" w:rsidRPr="0001056C">
        <w:rPr>
          <w:rFonts w:cs="Calibri"/>
          <w:sz w:val="24"/>
          <w:szCs w:val="24"/>
        </w:rPr>
        <w:t>pkt</w:t>
      </w:r>
      <w:r w:rsidR="00ED2A7E" w:rsidRPr="0001056C">
        <w:rPr>
          <w:rFonts w:cs="Calibri"/>
          <w:sz w:val="24"/>
          <w:szCs w:val="24"/>
        </w:rPr>
        <w:t xml:space="preserve"> 1 p</w:t>
      </w:r>
      <w:r w:rsidR="007A0EA1" w:rsidRPr="0001056C">
        <w:rPr>
          <w:rFonts w:cs="Calibri"/>
          <w:sz w:val="24"/>
          <w:szCs w:val="24"/>
        </w:rPr>
        <w:t>odpun</w:t>
      </w:r>
      <w:r w:rsidR="00ED2A7E" w:rsidRPr="0001056C">
        <w:rPr>
          <w:rFonts w:cs="Calibri"/>
          <w:sz w:val="24"/>
          <w:szCs w:val="24"/>
        </w:rPr>
        <w:t>kt 1 lub 2</w:t>
      </w:r>
      <w:r w:rsidR="005C2169" w:rsidRPr="0001056C">
        <w:rPr>
          <w:rFonts w:cs="Calibri"/>
          <w:sz w:val="24"/>
          <w:szCs w:val="24"/>
        </w:rPr>
        <w:t>, podając:</w:t>
      </w:r>
    </w:p>
    <w:p w14:paraId="7E06B09C" w14:textId="45787C62" w:rsidR="005C2169" w:rsidRPr="0001056C" w:rsidRDefault="006D7EEC" w:rsidP="00BF5C46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lastRenderedPageBreak/>
        <w:t>nazwę albo imię i nazwisko, siedzibę albo miejsce zamieszkania, jeżeli jest miejscem wykonywania działalności wykonawcy, którego ofertę wy</w:t>
      </w:r>
      <w:r w:rsidR="00D5746B">
        <w:rPr>
          <w:rFonts w:cs="Calibri"/>
          <w:sz w:val="24"/>
          <w:szCs w:val="24"/>
        </w:rPr>
        <w:t>brano, oraz nazwy albo imiona i </w:t>
      </w:r>
      <w:r w:rsidRPr="0001056C">
        <w:rPr>
          <w:rFonts w:cs="Calibri"/>
          <w:sz w:val="24"/>
          <w:szCs w:val="24"/>
        </w:rPr>
        <w:t>nazwiska, siedziby albo miejsca zamieszkania, jeżeli są miejscami wykonywania działalności wykonawców, którzy złożyli oferty, a takż</w:t>
      </w:r>
      <w:r w:rsidR="00D5746B">
        <w:rPr>
          <w:rFonts w:cs="Calibri"/>
          <w:sz w:val="24"/>
          <w:szCs w:val="24"/>
        </w:rPr>
        <w:t>e punktację przyznaną ofertom w </w:t>
      </w:r>
      <w:r w:rsidRPr="0001056C">
        <w:rPr>
          <w:rFonts w:cs="Calibri"/>
          <w:sz w:val="24"/>
          <w:szCs w:val="24"/>
        </w:rPr>
        <w:t>każdym kryterium oceny ofert i łączną punktację</w:t>
      </w:r>
      <w:r w:rsidR="00426B80" w:rsidRPr="0001056C">
        <w:rPr>
          <w:rFonts w:cs="Calibri"/>
          <w:sz w:val="24"/>
          <w:szCs w:val="24"/>
        </w:rPr>
        <w:t xml:space="preserve"> oraz uzasadnienie faktyczne i prawne wyboru najkorzystniejszej oferty</w:t>
      </w:r>
      <w:r w:rsidRPr="0001056C">
        <w:rPr>
          <w:rFonts w:cs="Calibri"/>
          <w:sz w:val="24"/>
          <w:szCs w:val="24"/>
        </w:rPr>
        <w:t>;</w:t>
      </w:r>
    </w:p>
    <w:p w14:paraId="4AC001BE" w14:textId="48D33F33" w:rsidR="006D7EEC" w:rsidRPr="0001056C" w:rsidRDefault="00F95B12" w:rsidP="00BF5C46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nazwy albo imiona i nazwiska, siedziby albo miejsca zamieszkania, jeżeli są miejscami wykonywania działalności wykonawców, których oferty odrzucono</w:t>
      </w:r>
      <w:r w:rsidR="00F9302F" w:rsidRPr="0001056C">
        <w:rPr>
          <w:rFonts w:cs="Calibri"/>
          <w:sz w:val="24"/>
          <w:szCs w:val="24"/>
        </w:rPr>
        <w:t xml:space="preserve">, oraz </w:t>
      </w:r>
      <w:r w:rsidR="006D7EEC" w:rsidRPr="0001056C">
        <w:rPr>
          <w:rFonts w:cs="Calibri"/>
          <w:sz w:val="24"/>
          <w:szCs w:val="24"/>
        </w:rPr>
        <w:t>uzasadnienie faktyczne i prawne odrzucenia ofert;</w:t>
      </w:r>
    </w:p>
    <w:p w14:paraId="05AFF6F5" w14:textId="10C473C9" w:rsidR="006D7EEC" w:rsidRPr="0001056C" w:rsidRDefault="006D7EEC" w:rsidP="00BF5C46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uzasadnienie faktyczne i prawne unieważnienia postępowania.</w:t>
      </w:r>
    </w:p>
    <w:p w14:paraId="51C14ED4" w14:textId="362257BD" w:rsidR="005C2169" w:rsidRPr="0001056C" w:rsidRDefault="00F25589" w:rsidP="00BF5C46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udostępni niezwłocznie informacj</w:t>
      </w:r>
      <w:r w:rsidR="00706FBC" w:rsidRPr="0001056C">
        <w:rPr>
          <w:rFonts w:cs="Calibri"/>
          <w:sz w:val="24"/>
          <w:szCs w:val="24"/>
        </w:rPr>
        <w:t>e, o których mowa w pkt 1</w:t>
      </w:r>
      <w:r w:rsidR="008226DC" w:rsidRPr="0001056C">
        <w:rPr>
          <w:rFonts w:cs="Calibri"/>
          <w:sz w:val="24"/>
          <w:szCs w:val="24"/>
        </w:rPr>
        <w:t>,</w:t>
      </w:r>
      <w:r w:rsidR="00706FBC" w:rsidRPr="0001056C">
        <w:rPr>
          <w:rFonts w:cs="Calibri"/>
          <w:sz w:val="24"/>
          <w:szCs w:val="24"/>
        </w:rPr>
        <w:t xml:space="preserve"> </w:t>
      </w:r>
      <w:r w:rsidR="00D5746B">
        <w:rPr>
          <w:rFonts w:cs="Calibri"/>
          <w:sz w:val="24"/>
          <w:szCs w:val="24"/>
        </w:rPr>
        <w:t>oraz o </w:t>
      </w:r>
      <w:r w:rsidR="00604C54" w:rsidRPr="0001056C">
        <w:rPr>
          <w:rFonts w:cs="Calibri"/>
          <w:sz w:val="24"/>
          <w:szCs w:val="24"/>
        </w:rPr>
        <w:t xml:space="preserve">ofertach odrzuconych, </w:t>
      </w:r>
      <w:r w:rsidR="00706FBC" w:rsidRPr="0001056C">
        <w:rPr>
          <w:rFonts w:cs="Calibri"/>
          <w:sz w:val="24"/>
          <w:szCs w:val="24"/>
        </w:rPr>
        <w:t>w Bazie Konkurencyjności.</w:t>
      </w:r>
    </w:p>
    <w:p w14:paraId="5DFFB11A" w14:textId="77777777" w:rsidR="008759BF" w:rsidRPr="00B32FF2" w:rsidRDefault="008759BF" w:rsidP="008759B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B32FF2">
        <w:rPr>
          <w:rFonts w:cs="Calibri"/>
          <w:sz w:val="24"/>
          <w:szCs w:val="24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353A21DD" w14:textId="77777777" w:rsidR="008759BF" w:rsidRPr="00B32FF2" w:rsidRDefault="008759BF" w:rsidP="008759B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B32FF2">
        <w:rPr>
          <w:rFonts w:cs="Calibri"/>
          <w:sz w:val="24"/>
          <w:szCs w:val="24"/>
        </w:rPr>
        <w:t>Jeżeli oferty otrzymały taką samą ocenę w kryterium o najwyższej wadze, zamawiający wybiera ofertę z najniższą ceną.</w:t>
      </w:r>
    </w:p>
    <w:p w14:paraId="1231F8F3" w14:textId="4461C1FF" w:rsidR="008759BF" w:rsidRDefault="008759BF" w:rsidP="008759B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B32FF2">
        <w:rPr>
          <w:rFonts w:cs="Calibri"/>
          <w:sz w:val="24"/>
          <w:szCs w:val="24"/>
        </w:rPr>
        <w:t xml:space="preserve">Jeżeli nie można dokonać wyboru oferty w sposób, o którym mowa w </w:t>
      </w:r>
      <w:r>
        <w:rPr>
          <w:rFonts w:cs="Calibri"/>
          <w:sz w:val="24"/>
          <w:szCs w:val="24"/>
        </w:rPr>
        <w:t>pkt 5</w:t>
      </w:r>
      <w:r w:rsidRPr="00B32FF2">
        <w:rPr>
          <w:rFonts w:cs="Calibri"/>
          <w:sz w:val="24"/>
          <w:szCs w:val="24"/>
        </w:rPr>
        <w:t>, zamawiający wzywa wykonawców, którzy złożyli te oferty, do złożenia w terminie określonym przez zamawiającego ofert dodatkowych zawierających nową cenę.</w:t>
      </w:r>
    </w:p>
    <w:p w14:paraId="222837B4" w14:textId="77777777" w:rsidR="008759BF" w:rsidRDefault="008759BF" w:rsidP="008759B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B745C">
        <w:rPr>
          <w:rFonts w:cs="Calibri"/>
          <w:sz w:val="24"/>
          <w:szCs w:val="24"/>
        </w:rPr>
        <w:t>Wykonawcy, składając oferty dodatkowe, nie mogą oferować cen wyższych niż zaoferowane w uprzednio złożonych przez nich ofertach.</w:t>
      </w:r>
    </w:p>
    <w:p w14:paraId="15443567" w14:textId="22179101" w:rsidR="00823FAF" w:rsidRPr="0001056C" w:rsidRDefault="00823FAF" w:rsidP="00BF5C46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 przypadku, gdy wykonawca, którego oferta zostanie wybrana jako najkorzystniejsza odstąpi od zawarcia umowy</w:t>
      </w:r>
      <w:r w:rsidR="006170FF" w:rsidRPr="0001056C">
        <w:rPr>
          <w:rFonts w:cs="Calibri"/>
          <w:sz w:val="24"/>
          <w:szCs w:val="24"/>
        </w:rPr>
        <w:t xml:space="preserve"> lub będzie uchylać się od jej zawarcia</w:t>
      </w:r>
      <w:r w:rsidR="009209BA" w:rsidRPr="0001056C">
        <w:rPr>
          <w:rFonts w:cs="Calibri"/>
          <w:sz w:val="24"/>
          <w:szCs w:val="24"/>
        </w:rPr>
        <w:t xml:space="preserve">, zamawiający </w:t>
      </w:r>
      <w:r w:rsidR="009F5DFE" w:rsidRPr="0001056C">
        <w:rPr>
          <w:rFonts w:cs="Calibri"/>
          <w:sz w:val="24"/>
          <w:szCs w:val="24"/>
        </w:rPr>
        <w:t xml:space="preserve">będzie </w:t>
      </w:r>
      <w:r w:rsidR="009F5DFE" w:rsidRPr="0001056C">
        <w:rPr>
          <w:rFonts w:cs="Calibri"/>
          <w:sz w:val="24"/>
          <w:szCs w:val="24"/>
        </w:rPr>
        <w:lastRenderedPageBreak/>
        <w:t>mógł</w:t>
      </w:r>
      <w:r w:rsidR="009209BA" w:rsidRPr="0001056C">
        <w:rPr>
          <w:rFonts w:cs="Calibri"/>
          <w:sz w:val="24"/>
          <w:szCs w:val="24"/>
        </w:rPr>
        <w:t xml:space="preserve"> zawrzeć umowę </w:t>
      </w:r>
      <w:r w:rsidR="004C6343" w:rsidRPr="0001056C">
        <w:rPr>
          <w:rFonts w:cs="Calibri"/>
          <w:sz w:val="24"/>
          <w:szCs w:val="24"/>
        </w:rPr>
        <w:t>z kolejnym wykonawcą, który uzyskał kolejną najwyższą liczbę punktów.</w:t>
      </w:r>
    </w:p>
    <w:p w14:paraId="41089440" w14:textId="77777777" w:rsidR="00F506AC" w:rsidRPr="0001056C" w:rsidRDefault="00F506AC" w:rsidP="00154B5E">
      <w:pPr>
        <w:spacing w:after="0" w:line="360" w:lineRule="auto"/>
        <w:rPr>
          <w:rFonts w:cs="Calibri"/>
          <w:sz w:val="24"/>
          <w:szCs w:val="24"/>
        </w:rPr>
      </w:pPr>
    </w:p>
    <w:p w14:paraId="5EE2BE25" w14:textId="04A873B9" w:rsidR="00DE634A" w:rsidRPr="0001056C" w:rsidRDefault="00DE634A" w:rsidP="00154B5E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 xml:space="preserve">Rozdział </w:t>
      </w:r>
      <w:r w:rsidR="00C272D8" w:rsidRPr="0001056C">
        <w:rPr>
          <w:rFonts w:cs="Calibri"/>
          <w:b/>
          <w:sz w:val="24"/>
          <w:szCs w:val="24"/>
        </w:rPr>
        <w:t>X</w:t>
      </w:r>
      <w:r w:rsidR="00394205">
        <w:rPr>
          <w:rFonts w:cs="Calibri"/>
          <w:b/>
          <w:sz w:val="24"/>
          <w:szCs w:val="24"/>
        </w:rPr>
        <w:t>I</w:t>
      </w:r>
      <w:r w:rsidR="00944BED" w:rsidRPr="0001056C">
        <w:rPr>
          <w:rFonts w:cs="Calibri"/>
          <w:b/>
          <w:sz w:val="24"/>
          <w:szCs w:val="24"/>
        </w:rPr>
        <w:t>X</w:t>
      </w:r>
    </w:p>
    <w:p w14:paraId="141DA04A" w14:textId="3C7C71B5" w:rsidR="00C71D6A" w:rsidRPr="0001056C" w:rsidRDefault="004479C9" w:rsidP="00154B5E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Umowa</w:t>
      </w:r>
      <w:r w:rsidR="002F0E15" w:rsidRPr="0001056C">
        <w:rPr>
          <w:rFonts w:cs="Calibri"/>
          <w:b/>
          <w:sz w:val="24"/>
          <w:szCs w:val="24"/>
        </w:rPr>
        <w:t xml:space="preserve"> w sprawie zamówienia</w:t>
      </w:r>
    </w:p>
    <w:p w14:paraId="41A5B7F6" w14:textId="592452DC" w:rsidR="00692988" w:rsidRDefault="002C7670" w:rsidP="008D02C3">
      <w:pPr>
        <w:pStyle w:val="Akapitzlist"/>
        <w:numPr>
          <w:ilvl w:val="3"/>
          <w:numId w:val="28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 wykonawcą, którego oferta zostanie wybrana jako najkorzystniejsza, zostanie zawarta umowa</w:t>
      </w:r>
      <w:r w:rsidR="004C3A6D">
        <w:rPr>
          <w:rFonts w:cs="Calibri"/>
          <w:sz w:val="24"/>
          <w:szCs w:val="24"/>
        </w:rPr>
        <w:t xml:space="preserve"> zawierająca postanowienia </w:t>
      </w:r>
      <w:r w:rsidR="001A1DE2">
        <w:rPr>
          <w:rFonts w:cs="Calibri"/>
          <w:sz w:val="24"/>
          <w:szCs w:val="24"/>
        </w:rPr>
        <w:t>określone we wzorze umowy, stanowiącym</w:t>
      </w:r>
      <w:r w:rsidR="008D02C3">
        <w:rPr>
          <w:rFonts w:cs="Calibri"/>
          <w:sz w:val="24"/>
          <w:szCs w:val="24"/>
        </w:rPr>
        <w:t xml:space="preserve"> z</w:t>
      </w:r>
      <w:r w:rsidR="001A1DE2" w:rsidRPr="008D02C3">
        <w:rPr>
          <w:rFonts w:cs="Calibri"/>
          <w:sz w:val="24"/>
          <w:szCs w:val="24"/>
        </w:rPr>
        <w:t xml:space="preserve">ałącznik nr </w:t>
      </w:r>
      <w:r w:rsidR="008D02C3">
        <w:rPr>
          <w:rFonts w:cs="Calibri"/>
          <w:sz w:val="24"/>
          <w:szCs w:val="24"/>
        </w:rPr>
        <w:t>4</w:t>
      </w:r>
      <w:r w:rsidR="00692988" w:rsidRPr="008D02C3">
        <w:rPr>
          <w:rFonts w:cs="Calibri"/>
          <w:sz w:val="24"/>
          <w:szCs w:val="24"/>
        </w:rPr>
        <w:t xml:space="preserve"> do zapytania ofertowego</w:t>
      </w:r>
      <w:r w:rsidR="008D02C3">
        <w:rPr>
          <w:rFonts w:cs="Calibri"/>
          <w:sz w:val="24"/>
          <w:szCs w:val="24"/>
        </w:rPr>
        <w:t>.</w:t>
      </w:r>
    </w:p>
    <w:p w14:paraId="10D0F1BF" w14:textId="0626C303" w:rsidR="009D00CA" w:rsidRPr="00692988" w:rsidRDefault="004479C9" w:rsidP="00692988">
      <w:pPr>
        <w:pStyle w:val="Akapitzlist"/>
        <w:numPr>
          <w:ilvl w:val="3"/>
          <w:numId w:val="28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692988">
        <w:rPr>
          <w:rFonts w:cs="Calibri"/>
          <w:sz w:val="24"/>
          <w:szCs w:val="24"/>
        </w:rPr>
        <w:t>Umowa zostanie zawarta w formie pisemnej lub elektronicznej.</w:t>
      </w:r>
    </w:p>
    <w:p w14:paraId="1404848E" w14:textId="77777777" w:rsidR="002C6678" w:rsidRDefault="002C6678" w:rsidP="00154B5E">
      <w:pPr>
        <w:spacing w:after="0" w:line="360" w:lineRule="auto"/>
        <w:rPr>
          <w:rFonts w:cs="Calibri"/>
          <w:sz w:val="24"/>
          <w:szCs w:val="24"/>
        </w:rPr>
      </w:pPr>
    </w:p>
    <w:p w14:paraId="66138EF0" w14:textId="5B000025" w:rsidR="002C6678" w:rsidRPr="0001056C" w:rsidRDefault="002C6678" w:rsidP="002C6678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XX</w:t>
      </w:r>
    </w:p>
    <w:p w14:paraId="46AC966C" w14:textId="7A75A69B" w:rsidR="002C6678" w:rsidRPr="002C6678" w:rsidRDefault="002C6678" w:rsidP="002C6678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Ochrona danych osobowych</w:t>
      </w:r>
    </w:p>
    <w:p w14:paraId="1669C261" w14:textId="18B0835F" w:rsidR="002C6678" w:rsidRPr="0001056C" w:rsidRDefault="002C6678" w:rsidP="002C6678">
      <w:pPr>
        <w:tabs>
          <w:tab w:val="left" w:pos="7890"/>
        </w:tabs>
        <w:spacing w:after="0" w:line="360" w:lineRule="auto"/>
        <w:rPr>
          <w:rFonts w:cs="Calibri"/>
          <w:bCs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7252C0D4" w14:textId="06F01916" w:rsidR="002C6678" w:rsidRPr="00154B5E" w:rsidRDefault="002C6678" w:rsidP="002C667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rFonts w:cs="Calibri"/>
          <w:sz w:val="24"/>
        </w:rPr>
      </w:pPr>
      <w:r w:rsidRPr="00154B5E">
        <w:rPr>
          <w:rFonts w:cs="Calibri"/>
          <w:bCs/>
          <w:sz w:val="24"/>
          <w:szCs w:val="24"/>
          <w:lang w:bidi="pl-PL"/>
        </w:rPr>
        <w:t xml:space="preserve">administratorem Pani/Pana danych osobowych jest </w:t>
      </w:r>
      <w:r w:rsidR="008D02C3">
        <w:rPr>
          <w:rFonts w:cs="Calibri"/>
          <w:bCs/>
          <w:sz w:val="24"/>
          <w:szCs w:val="24"/>
          <w:lang w:bidi="pl-PL"/>
        </w:rPr>
        <w:t xml:space="preserve">Stanisław </w:t>
      </w:r>
      <w:proofErr w:type="spellStart"/>
      <w:r w:rsidR="008D02C3">
        <w:rPr>
          <w:rFonts w:cs="Calibri"/>
          <w:bCs/>
          <w:sz w:val="24"/>
          <w:szCs w:val="24"/>
          <w:lang w:bidi="pl-PL"/>
        </w:rPr>
        <w:t>Komusiński</w:t>
      </w:r>
      <w:proofErr w:type="spellEnd"/>
      <w:r>
        <w:rPr>
          <w:rFonts w:cs="Calibri"/>
          <w:bCs/>
          <w:sz w:val="24"/>
          <w:szCs w:val="24"/>
          <w:lang w:bidi="pl-PL"/>
        </w:rPr>
        <w:t xml:space="preserve">, prowadzący działalność gospodarczą pod firmą </w:t>
      </w:r>
      <w:r w:rsidR="008D02C3" w:rsidRPr="008D02C3">
        <w:rPr>
          <w:rFonts w:cs="Calibri"/>
          <w:sz w:val="24"/>
        </w:rPr>
        <w:t>STANISŁAW KOMUSIŃSKI HOTEL POLONIA</w:t>
      </w:r>
      <w:r>
        <w:rPr>
          <w:rFonts w:cs="Calibri"/>
          <w:sz w:val="24"/>
        </w:rPr>
        <w:t xml:space="preserve"> z </w:t>
      </w:r>
      <w:r w:rsidRPr="00154B5E">
        <w:rPr>
          <w:rFonts w:cs="Calibri"/>
          <w:sz w:val="24"/>
        </w:rPr>
        <w:t>siedzibą pod adresem:</w:t>
      </w:r>
      <w:r>
        <w:rPr>
          <w:rFonts w:cs="Calibri"/>
          <w:sz w:val="24"/>
        </w:rPr>
        <w:t xml:space="preserve"> </w:t>
      </w:r>
      <w:r w:rsidR="00541446" w:rsidRPr="00541446">
        <w:rPr>
          <w:rFonts w:cs="Calibri"/>
          <w:sz w:val="24"/>
        </w:rPr>
        <w:t>ul. Basztowa 25, 31-156 Kraków</w:t>
      </w:r>
      <w:r>
        <w:rPr>
          <w:rFonts w:cs="Calibri"/>
          <w:sz w:val="24"/>
        </w:rPr>
        <w:t xml:space="preserve">, </w:t>
      </w:r>
      <w:r w:rsidRPr="00154B5E">
        <w:rPr>
          <w:rFonts w:cs="Calibri"/>
          <w:sz w:val="24"/>
        </w:rPr>
        <w:t xml:space="preserve">posiadający NIP </w:t>
      </w:r>
      <w:r w:rsidR="00541446" w:rsidRPr="00541446">
        <w:rPr>
          <w:rFonts w:cs="Calibri"/>
          <w:sz w:val="24"/>
        </w:rPr>
        <w:t>6760007850</w:t>
      </w:r>
      <w:r w:rsidRPr="00154B5E">
        <w:rPr>
          <w:rFonts w:cs="Calibri"/>
          <w:sz w:val="24"/>
        </w:rPr>
        <w:t xml:space="preserve">, REGON </w:t>
      </w:r>
      <w:r w:rsidR="006215F3" w:rsidRPr="006215F3">
        <w:rPr>
          <w:rFonts w:cs="Calibri"/>
          <w:sz w:val="24"/>
        </w:rPr>
        <w:t>501281919</w:t>
      </w:r>
      <w:r>
        <w:rPr>
          <w:rFonts w:cs="Calibri"/>
          <w:sz w:val="24"/>
        </w:rPr>
        <w:t>;</w:t>
      </w:r>
    </w:p>
    <w:p w14:paraId="6BBC6AB1" w14:textId="12E1BD44" w:rsidR="002C6678" w:rsidRPr="00CE2ECB" w:rsidRDefault="002C6678" w:rsidP="00CE2ECB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rPr>
          <w:rFonts w:cstheme="minorHAnsi"/>
          <w:sz w:val="24"/>
          <w:szCs w:val="24"/>
          <w:lang w:eastAsia="ja-JP"/>
        </w:rPr>
      </w:pPr>
      <w:r w:rsidRPr="00154B5E">
        <w:rPr>
          <w:rFonts w:cs="Calibri"/>
          <w:bCs/>
          <w:sz w:val="24"/>
          <w:szCs w:val="24"/>
          <w:lang w:bidi="pl-PL"/>
        </w:rPr>
        <w:t>Pani/Pana dane osobowe przetwarzane będą na podstawie art. 6 ust. 1 lit. C RODO w celu związanym z postępowaniem o udzielenie zamówienia</w:t>
      </w:r>
      <w:r w:rsidRPr="00154B5E">
        <w:rPr>
          <w:rFonts w:cs="Calibri"/>
          <w:b/>
          <w:bCs/>
          <w:sz w:val="24"/>
          <w:szCs w:val="24"/>
        </w:rPr>
        <w:t xml:space="preserve"> </w:t>
      </w:r>
      <w:r w:rsidRPr="00154B5E">
        <w:rPr>
          <w:rFonts w:cs="Calibri"/>
          <w:sz w:val="24"/>
          <w:szCs w:val="24"/>
        </w:rPr>
        <w:t>pod</w:t>
      </w:r>
      <w:r w:rsidR="00CE2ECB">
        <w:rPr>
          <w:rFonts w:cs="Calibri"/>
          <w:sz w:val="24"/>
          <w:szCs w:val="24"/>
        </w:rPr>
        <w:t xml:space="preserve"> nazwą</w:t>
      </w:r>
      <w:r w:rsidRPr="00154B5E">
        <w:rPr>
          <w:rFonts w:cs="Calibri"/>
          <w:sz w:val="24"/>
          <w:szCs w:val="24"/>
        </w:rPr>
        <w:t xml:space="preserve"> </w:t>
      </w:r>
      <w:r w:rsidR="00CE2ECB" w:rsidRPr="00CE2ECB">
        <w:rPr>
          <w:rFonts w:cstheme="minorHAnsi"/>
          <w:b/>
          <w:sz w:val="24"/>
          <w:szCs w:val="24"/>
        </w:rPr>
        <w:t>Dostawa i montaż urządzeń wyposażenia SPA</w:t>
      </w:r>
      <w:r w:rsidRPr="00154B5E">
        <w:rPr>
          <w:rFonts w:cs="Calibri"/>
          <w:sz w:val="24"/>
          <w:szCs w:val="24"/>
        </w:rPr>
        <w:t xml:space="preserve">, dofinansowanym z Krajowego Planu Odbudowy i Zwiększania Odporności w ramach Priorytetu „Odporność i konkurencyjność gospodarki - część grantowa”, w ramach Działania A1.2.1. „Inwestycje dla </w:t>
      </w:r>
      <w:r w:rsidRPr="00154B5E">
        <w:rPr>
          <w:rFonts w:cs="Calibri"/>
          <w:sz w:val="24"/>
          <w:szCs w:val="24"/>
        </w:rPr>
        <w:lastRenderedPageBreak/>
        <w:t xml:space="preserve">przedsiębiorstw w produkty, usługi i kompetencje pracowników oraz kadry związane z dywersyfikacją działalności”, w ramach projektu </w:t>
      </w:r>
      <w:r w:rsidRPr="00154B5E">
        <w:rPr>
          <w:rFonts w:cstheme="minorHAnsi"/>
          <w:sz w:val="24"/>
          <w:szCs w:val="24"/>
        </w:rPr>
        <w:t>„</w:t>
      </w:r>
      <w:r w:rsidRPr="00154B5E">
        <w:rPr>
          <w:rFonts w:cstheme="minorHAnsi"/>
          <w:sz w:val="24"/>
          <w:szCs w:val="24"/>
          <w:lang w:eastAsia="ja-JP"/>
        </w:rPr>
        <w:t>Dywersyfikacja działalności firmy FILOZOF DARIUSZ FILEK-ART o mobilną usługę projekcji filmów wraz z usługą gastronomiczną dla mieszkańców Lublina oraz województwa Lubelskiego (REGION 3).</w:t>
      </w:r>
      <w:r w:rsidR="00CE2ECB" w:rsidRPr="00CE2ECB">
        <w:t xml:space="preserve"> </w:t>
      </w:r>
      <w:r w:rsidR="00CE2ECB" w:rsidRPr="00CE2ECB">
        <w:rPr>
          <w:rFonts w:cstheme="minorHAnsi"/>
          <w:sz w:val="24"/>
          <w:szCs w:val="24"/>
          <w:lang w:eastAsia="ja-JP"/>
        </w:rPr>
        <w:t>Dywersyfikacja działalności hotelowej o usługi Spa dla mieszkańców Krakowa oraz</w:t>
      </w:r>
      <w:r w:rsidR="00CE2ECB">
        <w:rPr>
          <w:rFonts w:cstheme="minorHAnsi"/>
          <w:sz w:val="24"/>
          <w:szCs w:val="24"/>
          <w:lang w:eastAsia="ja-JP"/>
        </w:rPr>
        <w:t xml:space="preserve"> </w:t>
      </w:r>
      <w:r w:rsidR="00CE2ECB" w:rsidRPr="00CE2ECB">
        <w:rPr>
          <w:rFonts w:cstheme="minorHAnsi"/>
          <w:sz w:val="24"/>
          <w:szCs w:val="24"/>
          <w:lang w:eastAsia="ja-JP"/>
        </w:rPr>
        <w:t>woj. Małopolskiego (REGION 3)</w:t>
      </w:r>
      <w:r w:rsidRPr="00CE2ECB">
        <w:rPr>
          <w:rFonts w:cstheme="minorHAnsi"/>
          <w:sz w:val="24"/>
          <w:szCs w:val="24"/>
        </w:rPr>
        <w:t>”</w:t>
      </w:r>
      <w:r w:rsidR="00CE2ECB">
        <w:rPr>
          <w:rFonts w:cstheme="minorHAnsi"/>
          <w:sz w:val="24"/>
          <w:szCs w:val="24"/>
        </w:rPr>
        <w:t>;</w:t>
      </w:r>
    </w:p>
    <w:p w14:paraId="3655F4DF" w14:textId="77777777" w:rsidR="002C6678" w:rsidRPr="00154B5E" w:rsidRDefault="002C6678" w:rsidP="002C6678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154B5E">
        <w:rPr>
          <w:rFonts w:cs="Calibri"/>
          <w:bCs/>
          <w:sz w:val="24"/>
          <w:szCs w:val="24"/>
          <w:lang w:bidi="pl-PL"/>
        </w:rPr>
        <w:t>odbiorcami Pani/Pana danych osobowych będą osoby lub podmioty, którym udostępniona zostanie dokumentacja postępowania;</w:t>
      </w:r>
    </w:p>
    <w:p w14:paraId="1A9FF07F" w14:textId="77777777" w:rsidR="002C6678" w:rsidRPr="0001056C" w:rsidRDefault="002C6678" w:rsidP="002C6678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Pani/Pana dane osobowe będą przechowywane przez okres utrzymania komponentu inwestycyjnego przedsięwzięcia, w ramach którego udzielane jest zamówienie, wynoszący 1 rok od daty zrealizowania płatności końcowej dofinansowania na rzecz Zamawiającego;</w:t>
      </w:r>
    </w:p>
    <w:p w14:paraId="04D9F7AE" w14:textId="77777777" w:rsidR="002C6678" w:rsidRPr="0001056C" w:rsidRDefault="002C6678" w:rsidP="002C6678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w odniesieniu do Pani/Pana danych osobowych</w:t>
      </w:r>
      <w:r>
        <w:rPr>
          <w:rFonts w:cs="Calibri"/>
          <w:bCs/>
          <w:sz w:val="24"/>
          <w:szCs w:val="24"/>
          <w:lang w:bidi="pl-PL"/>
        </w:rPr>
        <w:t xml:space="preserve"> decyzje nie będą podejmowane w </w:t>
      </w:r>
      <w:r w:rsidRPr="0001056C">
        <w:rPr>
          <w:rFonts w:cs="Calibri"/>
          <w:bCs/>
          <w:sz w:val="24"/>
          <w:szCs w:val="24"/>
          <w:lang w:bidi="pl-PL"/>
        </w:rPr>
        <w:t>sposób zautomatyzowany, stosowanie do art. 22 RODO;</w:t>
      </w:r>
    </w:p>
    <w:p w14:paraId="38FF82E3" w14:textId="77777777" w:rsidR="002C6678" w:rsidRPr="0001056C" w:rsidRDefault="002C6678" w:rsidP="002C6678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posiada Pani/Pan:</w:t>
      </w:r>
    </w:p>
    <w:p w14:paraId="3D4D0C8A" w14:textId="77777777" w:rsidR="002C6678" w:rsidRPr="0001056C" w:rsidRDefault="002C6678" w:rsidP="002C6678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na podstawie art. 15 RODO prawo dostępu do danych osobowych;</w:t>
      </w:r>
    </w:p>
    <w:p w14:paraId="4FE6EE50" w14:textId="77777777" w:rsidR="002C6678" w:rsidRPr="0001056C" w:rsidRDefault="002C6678" w:rsidP="002C6678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na podstawie art. 16 RODO prawo do sprostowania Pani/Pana danych osobowych;</w:t>
      </w:r>
    </w:p>
    <w:p w14:paraId="69514748" w14:textId="77777777" w:rsidR="002C6678" w:rsidRPr="0001056C" w:rsidRDefault="002C6678" w:rsidP="002C6678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6E287549" w14:textId="77777777" w:rsidR="002C6678" w:rsidRPr="0001056C" w:rsidRDefault="002C6678" w:rsidP="002C6678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prawo do wniesienia skargi do Prezesa Urzędu Ochrony Danych Osobowych, gdy uzna Pani/Pan, że przetwarzanie danych osobowych Pani/Pana dotyczących narusza przepisy RODO;</w:t>
      </w:r>
    </w:p>
    <w:p w14:paraId="21287373" w14:textId="77777777" w:rsidR="002C6678" w:rsidRPr="0001056C" w:rsidRDefault="002C6678" w:rsidP="002C6678">
      <w:pPr>
        <w:numPr>
          <w:ilvl w:val="0"/>
          <w:numId w:val="13"/>
        </w:numPr>
        <w:tabs>
          <w:tab w:val="left" w:pos="7890"/>
        </w:tabs>
        <w:spacing w:after="0" w:line="360" w:lineRule="auto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nie przysługuje Pani/Panu:</w:t>
      </w:r>
    </w:p>
    <w:p w14:paraId="27E1B50E" w14:textId="77777777" w:rsidR="002C6678" w:rsidRPr="0001056C" w:rsidRDefault="002C6678" w:rsidP="002C6678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lastRenderedPageBreak/>
        <w:t>w związku z art. 17 ust. 3 lit. B, d lub e RODO prawo do usunięcia danych osobowych;</w:t>
      </w:r>
    </w:p>
    <w:p w14:paraId="18EBAF5B" w14:textId="77777777" w:rsidR="002C6678" w:rsidRPr="0001056C" w:rsidRDefault="002C6678" w:rsidP="002C6678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prawo do przenoszenia danych osobowych, o którym mowa w art. 20 RODO;</w:t>
      </w:r>
    </w:p>
    <w:p w14:paraId="140B73E5" w14:textId="6E265637" w:rsidR="002C6678" w:rsidRDefault="002C6678" w:rsidP="00154B5E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i/>
          <w:sz w:val="24"/>
          <w:szCs w:val="24"/>
          <w:lang w:bidi="pl-PL"/>
        </w:rPr>
      </w:pPr>
      <w:r w:rsidRPr="0001056C">
        <w:rPr>
          <w:rFonts w:cs="Calibri"/>
          <w:sz w:val="24"/>
          <w:szCs w:val="24"/>
          <w:lang w:bidi="pl-PL"/>
        </w:rPr>
        <w:t>na podstawie art. 21 RODO prawo sprzeciwu, wobec przetwarzania danych osobowych, gdyż podstawą prawną przetwarzania Pani/Pana danych osobowych jest art. 6 ust. 1 lit. C RODO.</w:t>
      </w:r>
    </w:p>
    <w:p w14:paraId="328930DE" w14:textId="77777777" w:rsidR="002C6678" w:rsidRPr="00CE2ECB" w:rsidRDefault="002C6678" w:rsidP="002C6678">
      <w:pPr>
        <w:tabs>
          <w:tab w:val="left" w:pos="7890"/>
        </w:tabs>
        <w:spacing w:after="0" w:line="360" w:lineRule="auto"/>
        <w:rPr>
          <w:rFonts w:cs="Calibri"/>
          <w:iCs/>
          <w:sz w:val="24"/>
          <w:szCs w:val="24"/>
          <w:lang w:bidi="pl-PL"/>
        </w:rPr>
      </w:pPr>
    </w:p>
    <w:p w14:paraId="5EE2BE41" w14:textId="54248CEA" w:rsidR="0021164A" w:rsidRPr="0001056C" w:rsidRDefault="0021164A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 xml:space="preserve">Rozdział </w:t>
      </w:r>
      <w:r w:rsidR="00C272D8" w:rsidRPr="0001056C">
        <w:rPr>
          <w:rFonts w:cs="Calibri"/>
          <w:b/>
          <w:sz w:val="24"/>
          <w:szCs w:val="24"/>
        </w:rPr>
        <w:t>X</w:t>
      </w:r>
      <w:r w:rsidR="00E84BF5" w:rsidRPr="0001056C">
        <w:rPr>
          <w:rFonts w:cs="Calibri"/>
          <w:b/>
          <w:sz w:val="24"/>
          <w:szCs w:val="24"/>
        </w:rPr>
        <w:t>X</w:t>
      </w:r>
      <w:r w:rsidR="002C6678">
        <w:rPr>
          <w:rFonts w:cs="Calibri"/>
          <w:b/>
          <w:sz w:val="24"/>
          <w:szCs w:val="24"/>
        </w:rPr>
        <w:t>I</w:t>
      </w:r>
    </w:p>
    <w:p w14:paraId="5EE2BE42" w14:textId="118555A9" w:rsidR="00C272D8" w:rsidRPr="0001056C" w:rsidRDefault="0021164A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Wykaz załączników</w:t>
      </w:r>
    </w:p>
    <w:p w14:paraId="5969F59E" w14:textId="6D13010D" w:rsidR="0090147B" w:rsidRDefault="00F309C1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Załącznik nr 1 – </w:t>
      </w:r>
      <w:r w:rsidR="00860D4E">
        <w:rPr>
          <w:rFonts w:cs="Calibri"/>
          <w:sz w:val="24"/>
          <w:szCs w:val="24"/>
        </w:rPr>
        <w:t>Opis rzeczy</w:t>
      </w:r>
    </w:p>
    <w:p w14:paraId="357044CE" w14:textId="71D65BA9" w:rsidR="00CE2ECB" w:rsidRDefault="00CE2ECB" w:rsidP="00154B5E">
      <w:p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Załącznik nr 2 </w:t>
      </w:r>
      <w:r w:rsidR="00DB54D3">
        <w:rPr>
          <w:rFonts w:cs="Calibri"/>
          <w:sz w:val="24"/>
          <w:szCs w:val="24"/>
        </w:rPr>
        <w:t>–</w:t>
      </w:r>
      <w:r>
        <w:rPr>
          <w:rFonts w:cs="Calibri"/>
          <w:sz w:val="24"/>
          <w:szCs w:val="24"/>
        </w:rPr>
        <w:t xml:space="preserve"> </w:t>
      </w:r>
      <w:r w:rsidR="00DB54D3">
        <w:rPr>
          <w:rFonts w:cs="Calibri"/>
          <w:sz w:val="24"/>
          <w:szCs w:val="24"/>
        </w:rPr>
        <w:t>Projekt techniczny</w:t>
      </w:r>
    </w:p>
    <w:p w14:paraId="2E5087C6" w14:textId="2FB8FB16" w:rsidR="0090147B" w:rsidRPr="0001056C" w:rsidRDefault="0090147B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Załącznik nr </w:t>
      </w:r>
      <w:r w:rsidR="00DB54D3">
        <w:rPr>
          <w:rFonts w:cs="Calibri"/>
          <w:sz w:val="24"/>
          <w:szCs w:val="24"/>
        </w:rPr>
        <w:t>3</w:t>
      </w:r>
      <w:r w:rsidRPr="0001056C">
        <w:rPr>
          <w:rFonts w:cs="Calibri"/>
          <w:sz w:val="24"/>
          <w:szCs w:val="24"/>
        </w:rPr>
        <w:t xml:space="preserve"> – Formularz oferty</w:t>
      </w:r>
    </w:p>
    <w:p w14:paraId="5EE2BE49" w14:textId="3F28E19B" w:rsidR="00F004AE" w:rsidRDefault="00F309C1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Załącznik nr </w:t>
      </w:r>
      <w:r w:rsidR="00DB54D3">
        <w:rPr>
          <w:rFonts w:cs="Calibri"/>
          <w:sz w:val="24"/>
          <w:szCs w:val="24"/>
        </w:rPr>
        <w:t>4</w:t>
      </w:r>
      <w:r w:rsidR="00D5746B">
        <w:rPr>
          <w:rFonts w:cs="Calibri"/>
          <w:sz w:val="24"/>
          <w:szCs w:val="24"/>
        </w:rPr>
        <w:t xml:space="preserve"> –</w:t>
      </w:r>
      <w:r w:rsidR="00413CA2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Wzór umowy</w:t>
      </w:r>
    </w:p>
    <w:p w14:paraId="5B36F619" w14:textId="07BC2F5B" w:rsidR="00E84BF5" w:rsidRPr="0001056C" w:rsidRDefault="00E84BF5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Załącznik nr </w:t>
      </w:r>
      <w:r w:rsidR="00DB54D3">
        <w:rPr>
          <w:rFonts w:cs="Calibri"/>
          <w:sz w:val="24"/>
          <w:szCs w:val="24"/>
        </w:rPr>
        <w:t>5</w:t>
      </w:r>
      <w:r w:rsidRPr="0001056C">
        <w:rPr>
          <w:rFonts w:cs="Calibri"/>
          <w:sz w:val="24"/>
          <w:szCs w:val="24"/>
        </w:rPr>
        <w:t xml:space="preserve"> – Wzór oświadczenia o niepodleganiu wykluczeniu z postępowania</w:t>
      </w:r>
    </w:p>
    <w:p w14:paraId="7F127253" w14:textId="77777777" w:rsidR="00154B5E" w:rsidRPr="0001056C" w:rsidRDefault="00154B5E">
      <w:pPr>
        <w:spacing w:after="0" w:line="360" w:lineRule="auto"/>
        <w:rPr>
          <w:rFonts w:cs="Calibri"/>
          <w:sz w:val="24"/>
          <w:szCs w:val="24"/>
        </w:rPr>
      </w:pPr>
    </w:p>
    <w:sectPr w:rsidR="00154B5E" w:rsidRPr="0001056C" w:rsidSect="00E80C6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858EE" w14:textId="77777777" w:rsidR="00B77192" w:rsidRPr="00B6192E" w:rsidRDefault="00B77192" w:rsidP="00CD4BD0">
      <w:pPr>
        <w:spacing w:after="0" w:line="240" w:lineRule="auto"/>
      </w:pPr>
      <w:r w:rsidRPr="00B6192E">
        <w:separator/>
      </w:r>
    </w:p>
  </w:endnote>
  <w:endnote w:type="continuationSeparator" w:id="0">
    <w:p w14:paraId="4D240D77" w14:textId="77777777" w:rsidR="00B77192" w:rsidRPr="00B6192E" w:rsidRDefault="00B77192" w:rsidP="00CD4BD0">
      <w:pPr>
        <w:spacing w:after="0" w:line="240" w:lineRule="auto"/>
      </w:pPr>
      <w:r w:rsidRPr="00B6192E">
        <w:continuationSeparator/>
      </w:r>
    </w:p>
  </w:endnote>
  <w:endnote w:type="continuationNotice" w:id="1">
    <w:p w14:paraId="6410B7FA" w14:textId="77777777" w:rsidR="00B77192" w:rsidRPr="00B6192E" w:rsidRDefault="00B771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55" w14:textId="77777777" w:rsidR="00D5746B" w:rsidRPr="00B6192E" w:rsidRDefault="00D5746B">
    <w:pPr>
      <w:pStyle w:val="Stopka"/>
      <w:jc w:val="right"/>
      <w:rPr>
        <w:rFonts w:ascii="Garamond" w:hAnsi="Garamond"/>
        <w:sz w:val="16"/>
      </w:rPr>
    </w:pPr>
  </w:p>
  <w:p w14:paraId="5EE2BE56" w14:textId="77777777" w:rsidR="00D5746B" w:rsidRPr="0023655D" w:rsidRDefault="00D5746B">
    <w:pPr>
      <w:pStyle w:val="Stopka"/>
      <w:jc w:val="right"/>
      <w:rPr>
        <w:rFonts w:cs="Calibri"/>
        <w:sz w:val="20"/>
      </w:rPr>
    </w:pPr>
    <w:r w:rsidRPr="0023655D">
      <w:rPr>
        <w:rFonts w:cs="Calibri"/>
        <w:sz w:val="20"/>
      </w:rPr>
      <w:fldChar w:fldCharType="begin"/>
    </w:r>
    <w:r w:rsidRPr="0023655D">
      <w:rPr>
        <w:rFonts w:cs="Calibri"/>
        <w:sz w:val="20"/>
      </w:rPr>
      <w:instrText>PAGE   \* MERGEFORMAT</w:instrText>
    </w:r>
    <w:r w:rsidRPr="0023655D">
      <w:rPr>
        <w:rFonts w:cs="Calibri"/>
        <w:sz w:val="20"/>
      </w:rPr>
      <w:fldChar w:fldCharType="separate"/>
    </w:r>
    <w:r w:rsidR="0023655D">
      <w:rPr>
        <w:rFonts w:cs="Calibri"/>
        <w:noProof/>
        <w:sz w:val="20"/>
      </w:rPr>
      <w:t>20</w:t>
    </w:r>
    <w:r w:rsidRPr="0023655D">
      <w:rPr>
        <w:rFonts w:cs="Calibri"/>
        <w:sz w:val="20"/>
      </w:rPr>
      <w:fldChar w:fldCharType="end"/>
    </w:r>
  </w:p>
  <w:p w14:paraId="5EE2BE57" w14:textId="77777777" w:rsidR="00D5746B" w:rsidRPr="00B6192E" w:rsidRDefault="00D574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F9A43" w14:textId="77777777" w:rsidR="00B77192" w:rsidRPr="00B6192E" w:rsidRDefault="00B77192" w:rsidP="00CD4BD0">
      <w:pPr>
        <w:spacing w:after="0" w:line="240" w:lineRule="auto"/>
      </w:pPr>
      <w:r w:rsidRPr="00B6192E">
        <w:separator/>
      </w:r>
    </w:p>
  </w:footnote>
  <w:footnote w:type="continuationSeparator" w:id="0">
    <w:p w14:paraId="6CD0978F" w14:textId="77777777" w:rsidR="00B77192" w:rsidRPr="00B6192E" w:rsidRDefault="00B77192" w:rsidP="00CD4BD0">
      <w:pPr>
        <w:spacing w:after="0" w:line="240" w:lineRule="auto"/>
      </w:pPr>
      <w:r w:rsidRPr="00B6192E">
        <w:continuationSeparator/>
      </w:r>
    </w:p>
  </w:footnote>
  <w:footnote w:type="continuationNotice" w:id="1">
    <w:p w14:paraId="269B236C" w14:textId="77777777" w:rsidR="00B77192" w:rsidRPr="00B6192E" w:rsidRDefault="00B771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4F" w14:textId="54787E00" w:rsidR="00D5746B" w:rsidRPr="00B6192E" w:rsidRDefault="00D5746B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2D86B27F" wp14:editId="480ABBE2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079C5A" w14:textId="77777777" w:rsidR="00D5746B" w:rsidRDefault="00D5746B" w:rsidP="00BE3F86">
    <w:pPr>
      <w:pStyle w:val="Nagwek"/>
      <w:spacing w:line="360" w:lineRule="auto"/>
      <w:rPr>
        <w:i/>
        <w:iCs/>
      </w:rPr>
    </w:pPr>
  </w:p>
  <w:p w14:paraId="7DE9696C" w14:textId="20EAF00B" w:rsidR="00D5746B" w:rsidRPr="00C75980" w:rsidRDefault="00D5746B" w:rsidP="00BE3F86">
    <w:pPr>
      <w:pStyle w:val="Nagwek"/>
      <w:spacing w:line="360" w:lineRule="auto"/>
      <w:rPr>
        <w:i/>
        <w:iCs/>
        <w:sz w:val="20"/>
        <w:szCs w:val="20"/>
      </w:rPr>
    </w:pPr>
    <w:r w:rsidRPr="00C75980">
      <w:rPr>
        <w:i/>
        <w:iCs/>
        <w:sz w:val="20"/>
        <w:szCs w:val="20"/>
      </w:rPr>
      <w:t xml:space="preserve">Zamówienie dofinansowane </w:t>
    </w:r>
    <w:bookmarkStart w:id="18" w:name="_Hlk178678049"/>
    <w:bookmarkStart w:id="19" w:name="_Hlk178678050"/>
    <w:bookmarkStart w:id="20" w:name="_Hlk178678052"/>
    <w:bookmarkStart w:id="21" w:name="_Hlk178678053"/>
    <w:r w:rsidRPr="00C75980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18"/>
    <w:bookmarkEnd w:id="19"/>
    <w:bookmarkEnd w:id="20"/>
    <w:bookmarkEnd w:id="2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iCs w:val="0"/>
        <w:color w:val="000000"/>
        <w:sz w:val="24"/>
        <w:szCs w:val="24"/>
        <w:shd w:val="clear" w:color="auto" w:fill="auto"/>
      </w:rPr>
    </w:lvl>
  </w:abstractNum>
  <w:abstractNum w:abstractNumId="6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10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11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4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sz w:val="24"/>
        <w:szCs w:val="24"/>
        <w:lang w:eastAsia="pl-PL" w:bidi="pl-P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0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22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23" w15:restartNumberingAfterBreak="0">
    <w:nsid w:val="00000018"/>
    <w:multiLevelType w:val="singleLevel"/>
    <w:tmpl w:val="4686D566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26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8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1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4045" w:hanging="360"/>
      </w:pPr>
      <w:rPr>
        <w:rFonts w:eastAsia="Arial" w:hint="default"/>
        <w:b/>
        <w:spacing w:val="-2"/>
        <w:sz w:val="24"/>
        <w:szCs w:val="24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" w:hint="default"/>
        <w:spacing w:val="-2"/>
        <w:sz w:val="24"/>
        <w:szCs w:val="24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Yu Gothic" w:hint="default"/>
        <w:b/>
        <w:bCs/>
        <w:iCs/>
        <w:sz w:val="24"/>
        <w:szCs w:val="24"/>
        <w:lang w:eastAsia="pl-PL" w:bidi="pl-PL"/>
      </w:rPr>
    </w:lvl>
  </w:abstractNum>
  <w:abstractNum w:abstractNumId="41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42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43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45" w15:restartNumberingAfterBreak="0">
    <w:nsid w:val="02D71B3D"/>
    <w:multiLevelType w:val="hybridMultilevel"/>
    <w:tmpl w:val="76587D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3C011EF"/>
    <w:multiLevelType w:val="hybridMultilevel"/>
    <w:tmpl w:val="CB88C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8D4A24"/>
    <w:multiLevelType w:val="multilevel"/>
    <w:tmpl w:val="2DAED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8" w15:restartNumberingAfterBreak="0">
    <w:nsid w:val="04F01E12"/>
    <w:multiLevelType w:val="hybridMultilevel"/>
    <w:tmpl w:val="066CCD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CE56E48"/>
    <w:multiLevelType w:val="hybridMultilevel"/>
    <w:tmpl w:val="0518A650"/>
    <w:lvl w:ilvl="0" w:tplc="A8D0CC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1CE37E0"/>
    <w:multiLevelType w:val="hybridMultilevel"/>
    <w:tmpl w:val="8DFECAE2"/>
    <w:lvl w:ilvl="0" w:tplc="F0B85C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1E1253AF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3" w15:restartNumberingAfterBreak="0">
    <w:nsid w:val="1F9375C6"/>
    <w:multiLevelType w:val="hybridMultilevel"/>
    <w:tmpl w:val="3A0E8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614DC8"/>
    <w:multiLevelType w:val="hybridMultilevel"/>
    <w:tmpl w:val="89CE4B1C"/>
    <w:lvl w:ilvl="0" w:tplc="EA963F0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373AAB"/>
    <w:multiLevelType w:val="hybridMultilevel"/>
    <w:tmpl w:val="C9BA8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F15721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2EC61DD2"/>
    <w:multiLevelType w:val="hybridMultilevel"/>
    <w:tmpl w:val="6568B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2383B18"/>
    <w:multiLevelType w:val="hybridMultilevel"/>
    <w:tmpl w:val="A4FE2D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338E1DC7"/>
    <w:multiLevelType w:val="hybridMultilevel"/>
    <w:tmpl w:val="0D3C1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584F0B"/>
    <w:multiLevelType w:val="multilevel"/>
    <w:tmpl w:val="27E4C21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2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33F1B81"/>
    <w:multiLevelType w:val="hybridMultilevel"/>
    <w:tmpl w:val="2E0033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68F1B15"/>
    <w:multiLevelType w:val="multilevel"/>
    <w:tmpl w:val="6E56746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9A52B7"/>
    <w:multiLevelType w:val="hybridMultilevel"/>
    <w:tmpl w:val="D2825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E33326C"/>
    <w:multiLevelType w:val="hybridMultilevel"/>
    <w:tmpl w:val="E208E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985A77"/>
    <w:multiLevelType w:val="hybridMultilevel"/>
    <w:tmpl w:val="D41844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ED61D8F"/>
    <w:multiLevelType w:val="hybridMultilevel"/>
    <w:tmpl w:val="F66ACA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0E81635"/>
    <w:multiLevelType w:val="hybridMultilevel"/>
    <w:tmpl w:val="090E97E2"/>
    <w:lvl w:ilvl="0" w:tplc="256269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4BB4138"/>
    <w:multiLevelType w:val="hybridMultilevel"/>
    <w:tmpl w:val="7C1CC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7082047"/>
    <w:multiLevelType w:val="hybridMultilevel"/>
    <w:tmpl w:val="9670DE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91F506B"/>
    <w:multiLevelType w:val="hybridMultilevel"/>
    <w:tmpl w:val="ECA07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A717769"/>
    <w:multiLevelType w:val="hybridMultilevel"/>
    <w:tmpl w:val="6D26D12A"/>
    <w:name w:val="WW8Num5242322"/>
    <w:lvl w:ilvl="0" w:tplc="011E5C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Garamond" w:eastAsia="Calibri" w:hAnsi="Garamond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74" w15:restartNumberingAfterBreak="0">
    <w:nsid w:val="5F77246F"/>
    <w:multiLevelType w:val="hybridMultilevel"/>
    <w:tmpl w:val="3CCCB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0696475"/>
    <w:multiLevelType w:val="hybridMultilevel"/>
    <w:tmpl w:val="28DCFE46"/>
    <w:lvl w:ilvl="0" w:tplc="730296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1C17D90"/>
    <w:multiLevelType w:val="hybridMultilevel"/>
    <w:tmpl w:val="F3188762"/>
    <w:lvl w:ilvl="0" w:tplc="D0328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410327"/>
    <w:multiLevelType w:val="hybridMultilevel"/>
    <w:tmpl w:val="6E8EB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A479E9"/>
    <w:multiLevelType w:val="hybridMultilevel"/>
    <w:tmpl w:val="BD6C8D94"/>
    <w:lvl w:ilvl="0" w:tplc="08CA788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1" w15:restartNumberingAfterBreak="0">
    <w:nsid w:val="70B64724"/>
    <w:multiLevelType w:val="hybridMultilevel"/>
    <w:tmpl w:val="B7FE3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B77B8F"/>
    <w:multiLevelType w:val="hybridMultilevel"/>
    <w:tmpl w:val="682AA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C6A724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760EF4"/>
    <w:multiLevelType w:val="hybridMultilevel"/>
    <w:tmpl w:val="4582E3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29720">
    <w:abstractNumId w:val="61"/>
  </w:num>
  <w:num w:numId="2" w16cid:durableId="2116174872">
    <w:abstractNumId w:val="55"/>
  </w:num>
  <w:num w:numId="3" w16cid:durableId="1113748484">
    <w:abstractNumId w:val="82"/>
  </w:num>
  <w:num w:numId="4" w16cid:durableId="260575730">
    <w:abstractNumId w:val="75"/>
  </w:num>
  <w:num w:numId="5" w16cid:durableId="2112192092">
    <w:abstractNumId w:val="54"/>
  </w:num>
  <w:num w:numId="6" w16cid:durableId="1429496822">
    <w:abstractNumId w:val="66"/>
  </w:num>
  <w:num w:numId="7" w16cid:durableId="550267676">
    <w:abstractNumId w:val="79"/>
  </w:num>
  <w:num w:numId="8" w16cid:durableId="1380132621">
    <w:abstractNumId w:val="69"/>
  </w:num>
  <w:num w:numId="9" w16cid:durableId="1136491022">
    <w:abstractNumId w:val="80"/>
  </w:num>
  <w:num w:numId="10" w16cid:durableId="1861772678">
    <w:abstractNumId w:val="47"/>
  </w:num>
  <w:num w:numId="11" w16cid:durableId="1174611430">
    <w:abstractNumId w:val="51"/>
  </w:num>
  <w:num w:numId="12" w16cid:durableId="888224882">
    <w:abstractNumId w:val="59"/>
  </w:num>
  <w:num w:numId="13" w16cid:durableId="1747996043">
    <w:abstractNumId w:val="49"/>
  </w:num>
  <w:num w:numId="14" w16cid:durableId="1557157633">
    <w:abstractNumId w:val="77"/>
  </w:num>
  <w:num w:numId="15" w16cid:durableId="1743913880">
    <w:abstractNumId w:val="56"/>
  </w:num>
  <w:num w:numId="16" w16cid:durableId="944458396">
    <w:abstractNumId w:val="60"/>
  </w:num>
  <w:num w:numId="17" w16cid:durableId="1363899862">
    <w:abstractNumId w:val="74"/>
  </w:num>
  <w:num w:numId="18" w16cid:durableId="314408886">
    <w:abstractNumId w:val="52"/>
  </w:num>
  <w:num w:numId="19" w16cid:durableId="936787191">
    <w:abstractNumId w:val="65"/>
  </w:num>
  <w:num w:numId="20" w16cid:durableId="884679251">
    <w:abstractNumId w:val="78"/>
  </w:num>
  <w:num w:numId="21" w16cid:durableId="183130424">
    <w:abstractNumId w:val="76"/>
  </w:num>
  <w:num w:numId="22" w16cid:durableId="1364788786">
    <w:abstractNumId w:val="81"/>
  </w:num>
  <w:num w:numId="23" w16cid:durableId="1779329326">
    <w:abstractNumId w:val="67"/>
  </w:num>
  <w:num w:numId="24" w16cid:durableId="1971394722">
    <w:abstractNumId w:val="71"/>
  </w:num>
  <w:num w:numId="25" w16cid:durableId="1704088538">
    <w:abstractNumId w:val="68"/>
  </w:num>
  <w:num w:numId="26" w16cid:durableId="1441878768">
    <w:abstractNumId w:val="46"/>
  </w:num>
  <w:num w:numId="27" w16cid:durableId="482351478">
    <w:abstractNumId w:val="72"/>
  </w:num>
  <w:num w:numId="28" w16cid:durableId="116996889">
    <w:abstractNumId w:val="64"/>
  </w:num>
  <w:num w:numId="29" w16cid:durableId="1785690535">
    <w:abstractNumId w:val="50"/>
  </w:num>
  <w:num w:numId="30" w16cid:durableId="1830555577">
    <w:abstractNumId w:val="53"/>
  </w:num>
  <w:num w:numId="31" w16cid:durableId="96561474">
    <w:abstractNumId w:val="57"/>
  </w:num>
  <w:num w:numId="32" w16cid:durableId="244267201">
    <w:abstractNumId w:val="48"/>
  </w:num>
  <w:num w:numId="33" w16cid:durableId="1705712591">
    <w:abstractNumId w:val="63"/>
  </w:num>
  <w:num w:numId="34" w16cid:durableId="1572154836">
    <w:abstractNumId w:val="58"/>
  </w:num>
  <w:num w:numId="35" w16cid:durableId="1035497733">
    <w:abstractNumId w:val="83"/>
  </w:num>
  <w:num w:numId="36" w16cid:durableId="1899515560">
    <w:abstractNumId w:val="45"/>
  </w:num>
  <w:num w:numId="37" w16cid:durableId="826048098">
    <w:abstractNumId w:val="7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C43"/>
    <w:rsid w:val="00000205"/>
    <w:rsid w:val="000003FB"/>
    <w:rsid w:val="0000050D"/>
    <w:rsid w:val="00001529"/>
    <w:rsid w:val="00001570"/>
    <w:rsid w:val="00001BA7"/>
    <w:rsid w:val="0000596B"/>
    <w:rsid w:val="00005D5D"/>
    <w:rsid w:val="00005E72"/>
    <w:rsid w:val="0000625B"/>
    <w:rsid w:val="00006704"/>
    <w:rsid w:val="00006EE3"/>
    <w:rsid w:val="00006F97"/>
    <w:rsid w:val="00007387"/>
    <w:rsid w:val="000101AB"/>
    <w:rsid w:val="0001056C"/>
    <w:rsid w:val="00010E09"/>
    <w:rsid w:val="00010FE1"/>
    <w:rsid w:val="0001200E"/>
    <w:rsid w:val="00012373"/>
    <w:rsid w:val="000123AE"/>
    <w:rsid w:val="00012BE1"/>
    <w:rsid w:val="00013B2B"/>
    <w:rsid w:val="000144EC"/>
    <w:rsid w:val="00015C81"/>
    <w:rsid w:val="00015E84"/>
    <w:rsid w:val="00015F43"/>
    <w:rsid w:val="0001612B"/>
    <w:rsid w:val="00016C8D"/>
    <w:rsid w:val="00016F9E"/>
    <w:rsid w:val="000205EC"/>
    <w:rsid w:val="0002158B"/>
    <w:rsid w:val="000217F9"/>
    <w:rsid w:val="00021B00"/>
    <w:rsid w:val="0002291A"/>
    <w:rsid w:val="00022CF5"/>
    <w:rsid w:val="00023590"/>
    <w:rsid w:val="00023B9E"/>
    <w:rsid w:val="0002456C"/>
    <w:rsid w:val="000248F6"/>
    <w:rsid w:val="000260E7"/>
    <w:rsid w:val="00026D55"/>
    <w:rsid w:val="00026F56"/>
    <w:rsid w:val="00027EE6"/>
    <w:rsid w:val="000303EA"/>
    <w:rsid w:val="00030E5F"/>
    <w:rsid w:val="0003187B"/>
    <w:rsid w:val="00031DA5"/>
    <w:rsid w:val="00031DBF"/>
    <w:rsid w:val="00032049"/>
    <w:rsid w:val="00033ADA"/>
    <w:rsid w:val="00033BF5"/>
    <w:rsid w:val="000350A6"/>
    <w:rsid w:val="0003664B"/>
    <w:rsid w:val="00036818"/>
    <w:rsid w:val="0003694B"/>
    <w:rsid w:val="000372E9"/>
    <w:rsid w:val="0004020A"/>
    <w:rsid w:val="00040D15"/>
    <w:rsid w:val="00041943"/>
    <w:rsid w:val="000425C1"/>
    <w:rsid w:val="000430C2"/>
    <w:rsid w:val="00043498"/>
    <w:rsid w:val="00044CE2"/>
    <w:rsid w:val="000454BD"/>
    <w:rsid w:val="000462C7"/>
    <w:rsid w:val="0004648F"/>
    <w:rsid w:val="00046848"/>
    <w:rsid w:val="00046D10"/>
    <w:rsid w:val="00046F8C"/>
    <w:rsid w:val="00047F1D"/>
    <w:rsid w:val="000518FE"/>
    <w:rsid w:val="00051FD2"/>
    <w:rsid w:val="00053398"/>
    <w:rsid w:val="000534CD"/>
    <w:rsid w:val="00054159"/>
    <w:rsid w:val="000545FA"/>
    <w:rsid w:val="00055708"/>
    <w:rsid w:val="0005795D"/>
    <w:rsid w:val="00057C16"/>
    <w:rsid w:val="00060262"/>
    <w:rsid w:val="00060E07"/>
    <w:rsid w:val="0006168D"/>
    <w:rsid w:val="000630EC"/>
    <w:rsid w:val="0006355D"/>
    <w:rsid w:val="000638B9"/>
    <w:rsid w:val="00063976"/>
    <w:rsid w:val="00063BC7"/>
    <w:rsid w:val="0006430D"/>
    <w:rsid w:val="00064C62"/>
    <w:rsid w:val="0006707D"/>
    <w:rsid w:val="00067F73"/>
    <w:rsid w:val="0007177F"/>
    <w:rsid w:val="00071D40"/>
    <w:rsid w:val="00072B6D"/>
    <w:rsid w:val="00073008"/>
    <w:rsid w:val="00073652"/>
    <w:rsid w:val="00077ADD"/>
    <w:rsid w:val="00077E8A"/>
    <w:rsid w:val="00080F95"/>
    <w:rsid w:val="00081BB3"/>
    <w:rsid w:val="00082B17"/>
    <w:rsid w:val="0008337B"/>
    <w:rsid w:val="000844F1"/>
    <w:rsid w:val="00084910"/>
    <w:rsid w:val="00085630"/>
    <w:rsid w:val="00087F4E"/>
    <w:rsid w:val="00090457"/>
    <w:rsid w:val="00090633"/>
    <w:rsid w:val="0009253D"/>
    <w:rsid w:val="000932DB"/>
    <w:rsid w:val="00093D53"/>
    <w:rsid w:val="00094AF9"/>
    <w:rsid w:val="000959BA"/>
    <w:rsid w:val="0009635D"/>
    <w:rsid w:val="0009773D"/>
    <w:rsid w:val="000A197B"/>
    <w:rsid w:val="000A2106"/>
    <w:rsid w:val="000A3E35"/>
    <w:rsid w:val="000A4970"/>
    <w:rsid w:val="000A5178"/>
    <w:rsid w:val="000A5721"/>
    <w:rsid w:val="000A695E"/>
    <w:rsid w:val="000A75F3"/>
    <w:rsid w:val="000A79F3"/>
    <w:rsid w:val="000B172B"/>
    <w:rsid w:val="000B1913"/>
    <w:rsid w:val="000B2145"/>
    <w:rsid w:val="000B2A4B"/>
    <w:rsid w:val="000B3BF7"/>
    <w:rsid w:val="000B46ED"/>
    <w:rsid w:val="000B4739"/>
    <w:rsid w:val="000B4810"/>
    <w:rsid w:val="000B5114"/>
    <w:rsid w:val="000B57B2"/>
    <w:rsid w:val="000B6154"/>
    <w:rsid w:val="000B69A6"/>
    <w:rsid w:val="000C2418"/>
    <w:rsid w:val="000C36B7"/>
    <w:rsid w:val="000C3CF1"/>
    <w:rsid w:val="000C4C5D"/>
    <w:rsid w:val="000C4D32"/>
    <w:rsid w:val="000C6B8C"/>
    <w:rsid w:val="000D557B"/>
    <w:rsid w:val="000D5A2F"/>
    <w:rsid w:val="000D5F3D"/>
    <w:rsid w:val="000E21B6"/>
    <w:rsid w:val="000E3353"/>
    <w:rsid w:val="000E4CA4"/>
    <w:rsid w:val="000E5D84"/>
    <w:rsid w:val="000E6C22"/>
    <w:rsid w:val="000E7509"/>
    <w:rsid w:val="000F175C"/>
    <w:rsid w:val="000F1AA6"/>
    <w:rsid w:val="000F1F10"/>
    <w:rsid w:val="000F1FA9"/>
    <w:rsid w:val="000F3257"/>
    <w:rsid w:val="000F3EB8"/>
    <w:rsid w:val="000F6164"/>
    <w:rsid w:val="000F6F7D"/>
    <w:rsid w:val="000F7308"/>
    <w:rsid w:val="000F7A7E"/>
    <w:rsid w:val="000F7E48"/>
    <w:rsid w:val="00100E82"/>
    <w:rsid w:val="001013EC"/>
    <w:rsid w:val="00101A1A"/>
    <w:rsid w:val="00101E92"/>
    <w:rsid w:val="0010250E"/>
    <w:rsid w:val="0010299D"/>
    <w:rsid w:val="001029DC"/>
    <w:rsid w:val="00103C46"/>
    <w:rsid w:val="001042B2"/>
    <w:rsid w:val="00104F0B"/>
    <w:rsid w:val="00106C90"/>
    <w:rsid w:val="00111AC4"/>
    <w:rsid w:val="00111C4F"/>
    <w:rsid w:val="00111DBA"/>
    <w:rsid w:val="001134E8"/>
    <w:rsid w:val="0011470C"/>
    <w:rsid w:val="00116926"/>
    <w:rsid w:val="00120693"/>
    <w:rsid w:val="00121D5C"/>
    <w:rsid w:val="001225DF"/>
    <w:rsid w:val="001262AF"/>
    <w:rsid w:val="00126A74"/>
    <w:rsid w:val="00126BA3"/>
    <w:rsid w:val="00127659"/>
    <w:rsid w:val="00127C43"/>
    <w:rsid w:val="00130492"/>
    <w:rsid w:val="001311AB"/>
    <w:rsid w:val="0013130A"/>
    <w:rsid w:val="0013172D"/>
    <w:rsid w:val="00131961"/>
    <w:rsid w:val="00131B2D"/>
    <w:rsid w:val="001326F3"/>
    <w:rsid w:val="00132D17"/>
    <w:rsid w:val="00133A33"/>
    <w:rsid w:val="00133CFE"/>
    <w:rsid w:val="00133DBD"/>
    <w:rsid w:val="001342E7"/>
    <w:rsid w:val="001344DE"/>
    <w:rsid w:val="00134D03"/>
    <w:rsid w:val="0013761A"/>
    <w:rsid w:val="0014015A"/>
    <w:rsid w:val="001401FA"/>
    <w:rsid w:val="00140FFE"/>
    <w:rsid w:val="0014112D"/>
    <w:rsid w:val="0014232F"/>
    <w:rsid w:val="001425C3"/>
    <w:rsid w:val="00142D64"/>
    <w:rsid w:val="00143325"/>
    <w:rsid w:val="00144094"/>
    <w:rsid w:val="001454C1"/>
    <w:rsid w:val="0014572F"/>
    <w:rsid w:val="00145D49"/>
    <w:rsid w:val="001466A3"/>
    <w:rsid w:val="0014696C"/>
    <w:rsid w:val="00153716"/>
    <w:rsid w:val="00153C36"/>
    <w:rsid w:val="00153CC7"/>
    <w:rsid w:val="00153DC9"/>
    <w:rsid w:val="00154B5E"/>
    <w:rsid w:val="00154C26"/>
    <w:rsid w:val="00155312"/>
    <w:rsid w:val="00155481"/>
    <w:rsid w:val="0015696C"/>
    <w:rsid w:val="00156F46"/>
    <w:rsid w:val="00157A6E"/>
    <w:rsid w:val="00160D1C"/>
    <w:rsid w:val="0016111D"/>
    <w:rsid w:val="00161E14"/>
    <w:rsid w:val="001652FF"/>
    <w:rsid w:val="00165538"/>
    <w:rsid w:val="001655DD"/>
    <w:rsid w:val="00166873"/>
    <w:rsid w:val="00166CC6"/>
    <w:rsid w:val="00167119"/>
    <w:rsid w:val="0016734B"/>
    <w:rsid w:val="00167D17"/>
    <w:rsid w:val="0017004F"/>
    <w:rsid w:val="00171108"/>
    <w:rsid w:val="00171F25"/>
    <w:rsid w:val="0017235C"/>
    <w:rsid w:val="001736F8"/>
    <w:rsid w:val="00173DB5"/>
    <w:rsid w:val="00180DD4"/>
    <w:rsid w:val="001812DC"/>
    <w:rsid w:val="001814EA"/>
    <w:rsid w:val="00181A03"/>
    <w:rsid w:val="00182412"/>
    <w:rsid w:val="00182685"/>
    <w:rsid w:val="00183085"/>
    <w:rsid w:val="00184457"/>
    <w:rsid w:val="001844A7"/>
    <w:rsid w:val="00185B31"/>
    <w:rsid w:val="00187185"/>
    <w:rsid w:val="00187342"/>
    <w:rsid w:val="00191346"/>
    <w:rsid w:val="001916C1"/>
    <w:rsid w:val="00191894"/>
    <w:rsid w:val="00191DC6"/>
    <w:rsid w:val="00192543"/>
    <w:rsid w:val="00192679"/>
    <w:rsid w:val="00192B10"/>
    <w:rsid w:val="00192F17"/>
    <w:rsid w:val="00193665"/>
    <w:rsid w:val="00193FF8"/>
    <w:rsid w:val="00196B61"/>
    <w:rsid w:val="001974E9"/>
    <w:rsid w:val="00197C0A"/>
    <w:rsid w:val="001A032A"/>
    <w:rsid w:val="001A0503"/>
    <w:rsid w:val="001A1613"/>
    <w:rsid w:val="001A1DE2"/>
    <w:rsid w:val="001A1EB4"/>
    <w:rsid w:val="001A2F54"/>
    <w:rsid w:val="001A3513"/>
    <w:rsid w:val="001A39C2"/>
    <w:rsid w:val="001A3E67"/>
    <w:rsid w:val="001A51CF"/>
    <w:rsid w:val="001A5F94"/>
    <w:rsid w:val="001A62E9"/>
    <w:rsid w:val="001A6D39"/>
    <w:rsid w:val="001A6E31"/>
    <w:rsid w:val="001A7409"/>
    <w:rsid w:val="001A7DAB"/>
    <w:rsid w:val="001B0857"/>
    <w:rsid w:val="001B10A4"/>
    <w:rsid w:val="001B16E3"/>
    <w:rsid w:val="001B1E1A"/>
    <w:rsid w:val="001B21AF"/>
    <w:rsid w:val="001B2322"/>
    <w:rsid w:val="001B2574"/>
    <w:rsid w:val="001B2780"/>
    <w:rsid w:val="001B27D0"/>
    <w:rsid w:val="001B303E"/>
    <w:rsid w:val="001B4444"/>
    <w:rsid w:val="001B537E"/>
    <w:rsid w:val="001B677E"/>
    <w:rsid w:val="001B6FBF"/>
    <w:rsid w:val="001B71CA"/>
    <w:rsid w:val="001C0484"/>
    <w:rsid w:val="001C0875"/>
    <w:rsid w:val="001C14D4"/>
    <w:rsid w:val="001C1682"/>
    <w:rsid w:val="001C294A"/>
    <w:rsid w:val="001C2C60"/>
    <w:rsid w:val="001C2FAE"/>
    <w:rsid w:val="001C3726"/>
    <w:rsid w:val="001C41A3"/>
    <w:rsid w:val="001C4ED9"/>
    <w:rsid w:val="001C5C7A"/>
    <w:rsid w:val="001C6B12"/>
    <w:rsid w:val="001D09F0"/>
    <w:rsid w:val="001D1005"/>
    <w:rsid w:val="001D311A"/>
    <w:rsid w:val="001D389C"/>
    <w:rsid w:val="001D38C7"/>
    <w:rsid w:val="001D3D71"/>
    <w:rsid w:val="001D43FE"/>
    <w:rsid w:val="001D4CE2"/>
    <w:rsid w:val="001D547B"/>
    <w:rsid w:val="001D68C1"/>
    <w:rsid w:val="001D6AC6"/>
    <w:rsid w:val="001E057A"/>
    <w:rsid w:val="001E0860"/>
    <w:rsid w:val="001E08A6"/>
    <w:rsid w:val="001E0ECE"/>
    <w:rsid w:val="001E21AE"/>
    <w:rsid w:val="001E2CCD"/>
    <w:rsid w:val="001E2DE5"/>
    <w:rsid w:val="001E38D9"/>
    <w:rsid w:val="001E431E"/>
    <w:rsid w:val="001E4486"/>
    <w:rsid w:val="001E47BC"/>
    <w:rsid w:val="001E4D14"/>
    <w:rsid w:val="001E5C4B"/>
    <w:rsid w:val="001E7E39"/>
    <w:rsid w:val="001E7EC5"/>
    <w:rsid w:val="001F139E"/>
    <w:rsid w:val="001F13DE"/>
    <w:rsid w:val="001F2C04"/>
    <w:rsid w:val="001F58A7"/>
    <w:rsid w:val="001F63F4"/>
    <w:rsid w:val="001F6CFD"/>
    <w:rsid w:val="001F7679"/>
    <w:rsid w:val="001F778E"/>
    <w:rsid w:val="001F7B95"/>
    <w:rsid w:val="00200554"/>
    <w:rsid w:val="002005AB"/>
    <w:rsid w:val="0020127C"/>
    <w:rsid w:val="002014E6"/>
    <w:rsid w:val="002020F9"/>
    <w:rsid w:val="0020308A"/>
    <w:rsid w:val="002030DB"/>
    <w:rsid w:val="0020323C"/>
    <w:rsid w:val="00203685"/>
    <w:rsid w:val="00204851"/>
    <w:rsid w:val="00204FB3"/>
    <w:rsid w:val="00205332"/>
    <w:rsid w:val="00205C63"/>
    <w:rsid w:val="002069EE"/>
    <w:rsid w:val="0020704F"/>
    <w:rsid w:val="00207777"/>
    <w:rsid w:val="00207D5F"/>
    <w:rsid w:val="0021111B"/>
    <w:rsid w:val="0021164A"/>
    <w:rsid w:val="0021206B"/>
    <w:rsid w:val="00212332"/>
    <w:rsid w:val="00212D32"/>
    <w:rsid w:val="0021371D"/>
    <w:rsid w:val="002139B1"/>
    <w:rsid w:val="00213B27"/>
    <w:rsid w:val="0021607B"/>
    <w:rsid w:val="00216132"/>
    <w:rsid w:val="00220A58"/>
    <w:rsid w:val="002223F4"/>
    <w:rsid w:val="00223520"/>
    <w:rsid w:val="00223945"/>
    <w:rsid w:val="00224C1F"/>
    <w:rsid w:val="00224CC1"/>
    <w:rsid w:val="002259C3"/>
    <w:rsid w:val="002266E8"/>
    <w:rsid w:val="00226D7F"/>
    <w:rsid w:val="00226F67"/>
    <w:rsid w:val="00227408"/>
    <w:rsid w:val="002276D2"/>
    <w:rsid w:val="0022786C"/>
    <w:rsid w:val="00227953"/>
    <w:rsid w:val="0022797E"/>
    <w:rsid w:val="00230D8E"/>
    <w:rsid w:val="00230F14"/>
    <w:rsid w:val="002311B7"/>
    <w:rsid w:val="002326EB"/>
    <w:rsid w:val="0023655D"/>
    <w:rsid w:val="00236884"/>
    <w:rsid w:val="00237796"/>
    <w:rsid w:val="00241E7A"/>
    <w:rsid w:val="00245078"/>
    <w:rsid w:val="002452D7"/>
    <w:rsid w:val="00247362"/>
    <w:rsid w:val="0025012B"/>
    <w:rsid w:val="002506AA"/>
    <w:rsid w:val="002512EB"/>
    <w:rsid w:val="002536E5"/>
    <w:rsid w:val="0025393B"/>
    <w:rsid w:val="00254634"/>
    <w:rsid w:val="0025614D"/>
    <w:rsid w:val="00256CC3"/>
    <w:rsid w:val="002572C7"/>
    <w:rsid w:val="00260911"/>
    <w:rsid w:val="00261110"/>
    <w:rsid w:val="002612AA"/>
    <w:rsid w:val="00261908"/>
    <w:rsid w:val="002622E1"/>
    <w:rsid w:val="00262321"/>
    <w:rsid w:val="00262976"/>
    <w:rsid w:val="00262C60"/>
    <w:rsid w:val="00264226"/>
    <w:rsid w:val="00265A74"/>
    <w:rsid w:val="00266835"/>
    <w:rsid w:val="00266D08"/>
    <w:rsid w:val="002673A3"/>
    <w:rsid w:val="00267818"/>
    <w:rsid w:val="002678EA"/>
    <w:rsid w:val="0026795B"/>
    <w:rsid w:val="00267AE5"/>
    <w:rsid w:val="00267BD2"/>
    <w:rsid w:val="0027144E"/>
    <w:rsid w:val="002738B0"/>
    <w:rsid w:val="002740AB"/>
    <w:rsid w:val="00274193"/>
    <w:rsid w:val="00274812"/>
    <w:rsid w:val="00275764"/>
    <w:rsid w:val="00276D7D"/>
    <w:rsid w:val="00280E47"/>
    <w:rsid w:val="002814F2"/>
    <w:rsid w:val="00282FE4"/>
    <w:rsid w:val="00283172"/>
    <w:rsid w:val="0028378C"/>
    <w:rsid w:val="0028459E"/>
    <w:rsid w:val="002846F2"/>
    <w:rsid w:val="00284FE3"/>
    <w:rsid w:val="002872F2"/>
    <w:rsid w:val="0028744B"/>
    <w:rsid w:val="002908B9"/>
    <w:rsid w:val="00290CC8"/>
    <w:rsid w:val="002911C8"/>
    <w:rsid w:val="00291D1E"/>
    <w:rsid w:val="00293258"/>
    <w:rsid w:val="002935C9"/>
    <w:rsid w:val="002939E5"/>
    <w:rsid w:val="00293DE0"/>
    <w:rsid w:val="0029514C"/>
    <w:rsid w:val="00296D6A"/>
    <w:rsid w:val="0029743D"/>
    <w:rsid w:val="00297C61"/>
    <w:rsid w:val="00297ED3"/>
    <w:rsid w:val="002A20A1"/>
    <w:rsid w:val="002A269D"/>
    <w:rsid w:val="002A2B80"/>
    <w:rsid w:val="002A334D"/>
    <w:rsid w:val="002A3391"/>
    <w:rsid w:val="002A3DBA"/>
    <w:rsid w:val="002A53BF"/>
    <w:rsid w:val="002A5D12"/>
    <w:rsid w:val="002A5D3F"/>
    <w:rsid w:val="002A639C"/>
    <w:rsid w:val="002A63B3"/>
    <w:rsid w:val="002A657A"/>
    <w:rsid w:val="002A7149"/>
    <w:rsid w:val="002A7891"/>
    <w:rsid w:val="002B117A"/>
    <w:rsid w:val="002B1A50"/>
    <w:rsid w:val="002B2400"/>
    <w:rsid w:val="002B26F6"/>
    <w:rsid w:val="002B297C"/>
    <w:rsid w:val="002B3803"/>
    <w:rsid w:val="002B4400"/>
    <w:rsid w:val="002B4AB0"/>
    <w:rsid w:val="002B4D40"/>
    <w:rsid w:val="002B5ADA"/>
    <w:rsid w:val="002B6584"/>
    <w:rsid w:val="002B66A8"/>
    <w:rsid w:val="002B6A7A"/>
    <w:rsid w:val="002B7493"/>
    <w:rsid w:val="002B7D93"/>
    <w:rsid w:val="002C1B73"/>
    <w:rsid w:val="002C1B82"/>
    <w:rsid w:val="002C1FF3"/>
    <w:rsid w:val="002C4C6A"/>
    <w:rsid w:val="002C4ECF"/>
    <w:rsid w:val="002C587C"/>
    <w:rsid w:val="002C6678"/>
    <w:rsid w:val="002C7670"/>
    <w:rsid w:val="002C7B12"/>
    <w:rsid w:val="002D01EF"/>
    <w:rsid w:val="002D06AD"/>
    <w:rsid w:val="002D06D6"/>
    <w:rsid w:val="002D0DEA"/>
    <w:rsid w:val="002D0EB7"/>
    <w:rsid w:val="002D1BAF"/>
    <w:rsid w:val="002D1BF5"/>
    <w:rsid w:val="002D1E08"/>
    <w:rsid w:val="002D2126"/>
    <w:rsid w:val="002D3670"/>
    <w:rsid w:val="002D4812"/>
    <w:rsid w:val="002D678A"/>
    <w:rsid w:val="002D7635"/>
    <w:rsid w:val="002D7DFF"/>
    <w:rsid w:val="002E01EA"/>
    <w:rsid w:val="002E130E"/>
    <w:rsid w:val="002E226E"/>
    <w:rsid w:val="002E2B9B"/>
    <w:rsid w:val="002E2C75"/>
    <w:rsid w:val="002E4DC7"/>
    <w:rsid w:val="002E4FC0"/>
    <w:rsid w:val="002E545D"/>
    <w:rsid w:val="002E5574"/>
    <w:rsid w:val="002E58B2"/>
    <w:rsid w:val="002E6367"/>
    <w:rsid w:val="002E6F8A"/>
    <w:rsid w:val="002E7680"/>
    <w:rsid w:val="002E7B09"/>
    <w:rsid w:val="002F0B06"/>
    <w:rsid w:val="002F0E15"/>
    <w:rsid w:val="002F1228"/>
    <w:rsid w:val="002F1C69"/>
    <w:rsid w:val="002F1D28"/>
    <w:rsid w:val="002F20EA"/>
    <w:rsid w:val="002F23CF"/>
    <w:rsid w:val="002F2810"/>
    <w:rsid w:val="002F2C0E"/>
    <w:rsid w:val="002F3994"/>
    <w:rsid w:val="002F3B8B"/>
    <w:rsid w:val="002F3C6F"/>
    <w:rsid w:val="002F3DC7"/>
    <w:rsid w:val="002F401E"/>
    <w:rsid w:val="002F69E1"/>
    <w:rsid w:val="002F7777"/>
    <w:rsid w:val="003009DA"/>
    <w:rsid w:val="003016CA"/>
    <w:rsid w:val="00303D7D"/>
    <w:rsid w:val="0030417D"/>
    <w:rsid w:val="00304188"/>
    <w:rsid w:val="00305320"/>
    <w:rsid w:val="00306357"/>
    <w:rsid w:val="00306A88"/>
    <w:rsid w:val="00307168"/>
    <w:rsid w:val="003101DE"/>
    <w:rsid w:val="00311736"/>
    <w:rsid w:val="00311CCD"/>
    <w:rsid w:val="00312501"/>
    <w:rsid w:val="00312503"/>
    <w:rsid w:val="00313400"/>
    <w:rsid w:val="00313A0A"/>
    <w:rsid w:val="0031438B"/>
    <w:rsid w:val="00314DC9"/>
    <w:rsid w:val="0031629E"/>
    <w:rsid w:val="00317AD1"/>
    <w:rsid w:val="00320123"/>
    <w:rsid w:val="00320223"/>
    <w:rsid w:val="00320A05"/>
    <w:rsid w:val="00320AAC"/>
    <w:rsid w:val="00320CAE"/>
    <w:rsid w:val="003212BB"/>
    <w:rsid w:val="003226EB"/>
    <w:rsid w:val="003229E3"/>
    <w:rsid w:val="00322FBD"/>
    <w:rsid w:val="003232B7"/>
    <w:rsid w:val="003234D6"/>
    <w:rsid w:val="0032365D"/>
    <w:rsid w:val="003236E0"/>
    <w:rsid w:val="00323956"/>
    <w:rsid w:val="00323FAA"/>
    <w:rsid w:val="00324DB3"/>
    <w:rsid w:val="00325D19"/>
    <w:rsid w:val="003263CC"/>
    <w:rsid w:val="00326D04"/>
    <w:rsid w:val="003278D1"/>
    <w:rsid w:val="00331BF6"/>
    <w:rsid w:val="00335C9B"/>
    <w:rsid w:val="003370D5"/>
    <w:rsid w:val="00341EF7"/>
    <w:rsid w:val="00342111"/>
    <w:rsid w:val="0034269C"/>
    <w:rsid w:val="00343C00"/>
    <w:rsid w:val="00343DDF"/>
    <w:rsid w:val="00343EBB"/>
    <w:rsid w:val="00344921"/>
    <w:rsid w:val="00344F3D"/>
    <w:rsid w:val="0034544B"/>
    <w:rsid w:val="003471DF"/>
    <w:rsid w:val="00350AB3"/>
    <w:rsid w:val="00350FDC"/>
    <w:rsid w:val="003525B6"/>
    <w:rsid w:val="00352894"/>
    <w:rsid w:val="0035342A"/>
    <w:rsid w:val="00353488"/>
    <w:rsid w:val="00355BC2"/>
    <w:rsid w:val="00355C10"/>
    <w:rsid w:val="00355C43"/>
    <w:rsid w:val="0035628C"/>
    <w:rsid w:val="00356621"/>
    <w:rsid w:val="00356E23"/>
    <w:rsid w:val="003574ED"/>
    <w:rsid w:val="00357977"/>
    <w:rsid w:val="00360F5A"/>
    <w:rsid w:val="00362899"/>
    <w:rsid w:val="00363B9A"/>
    <w:rsid w:val="00363F14"/>
    <w:rsid w:val="0036446A"/>
    <w:rsid w:val="003656DB"/>
    <w:rsid w:val="00365F03"/>
    <w:rsid w:val="00367DD8"/>
    <w:rsid w:val="00371580"/>
    <w:rsid w:val="003716FE"/>
    <w:rsid w:val="003723F9"/>
    <w:rsid w:val="00372512"/>
    <w:rsid w:val="00373653"/>
    <w:rsid w:val="00373CE5"/>
    <w:rsid w:val="003755AA"/>
    <w:rsid w:val="00376427"/>
    <w:rsid w:val="003765F1"/>
    <w:rsid w:val="00376761"/>
    <w:rsid w:val="00376995"/>
    <w:rsid w:val="00376FE5"/>
    <w:rsid w:val="00377133"/>
    <w:rsid w:val="0038011F"/>
    <w:rsid w:val="00380F12"/>
    <w:rsid w:val="003813F2"/>
    <w:rsid w:val="003819FF"/>
    <w:rsid w:val="00381A83"/>
    <w:rsid w:val="00381B06"/>
    <w:rsid w:val="003822DC"/>
    <w:rsid w:val="00382750"/>
    <w:rsid w:val="003828EE"/>
    <w:rsid w:val="00383565"/>
    <w:rsid w:val="003836E9"/>
    <w:rsid w:val="00383B79"/>
    <w:rsid w:val="003843E2"/>
    <w:rsid w:val="003846FE"/>
    <w:rsid w:val="00385377"/>
    <w:rsid w:val="00386536"/>
    <w:rsid w:val="003877E6"/>
    <w:rsid w:val="00387B0C"/>
    <w:rsid w:val="00387F3D"/>
    <w:rsid w:val="0039072B"/>
    <w:rsid w:val="00391B4C"/>
    <w:rsid w:val="00392A6F"/>
    <w:rsid w:val="00392DF8"/>
    <w:rsid w:val="00392E7C"/>
    <w:rsid w:val="00394205"/>
    <w:rsid w:val="00394432"/>
    <w:rsid w:val="00395155"/>
    <w:rsid w:val="003A1F89"/>
    <w:rsid w:val="003A2076"/>
    <w:rsid w:val="003A763E"/>
    <w:rsid w:val="003A793E"/>
    <w:rsid w:val="003B0626"/>
    <w:rsid w:val="003B0827"/>
    <w:rsid w:val="003B0DBD"/>
    <w:rsid w:val="003B31F5"/>
    <w:rsid w:val="003B387E"/>
    <w:rsid w:val="003B49F8"/>
    <w:rsid w:val="003B53D7"/>
    <w:rsid w:val="003B54C0"/>
    <w:rsid w:val="003B5883"/>
    <w:rsid w:val="003B59D9"/>
    <w:rsid w:val="003B616A"/>
    <w:rsid w:val="003B745C"/>
    <w:rsid w:val="003B7983"/>
    <w:rsid w:val="003C086B"/>
    <w:rsid w:val="003C348C"/>
    <w:rsid w:val="003C34B9"/>
    <w:rsid w:val="003C372A"/>
    <w:rsid w:val="003C4EFC"/>
    <w:rsid w:val="003C58DB"/>
    <w:rsid w:val="003C65DC"/>
    <w:rsid w:val="003C72A0"/>
    <w:rsid w:val="003C794E"/>
    <w:rsid w:val="003D07AB"/>
    <w:rsid w:val="003D0C7C"/>
    <w:rsid w:val="003D1338"/>
    <w:rsid w:val="003D2210"/>
    <w:rsid w:val="003D4314"/>
    <w:rsid w:val="003D4639"/>
    <w:rsid w:val="003D5B2B"/>
    <w:rsid w:val="003D689F"/>
    <w:rsid w:val="003D6E06"/>
    <w:rsid w:val="003D6F9C"/>
    <w:rsid w:val="003D7866"/>
    <w:rsid w:val="003D7C62"/>
    <w:rsid w:val="003E100B"/>
    <w:rsid w:val="003E119E"/>
    <w:rsid w:val="003E17AA"/>
    <w:rsid w:val="003E264E"/>
    <w:rsid w:val="003E2708"/>
    <w:rsid w:val="003E3142"/>
    <w:rsid w:val="003E4E3D"/>
    <w:rsid w:val="003E5DF9"/>
    <w:rsid w:val="003E5ED4"/>
    <w:rsid w:val="003E682C"/>
    <w:rsid w:val="003E7065"/>
    <w:rsid w:val="003E74B3"/>
    <w:rsid w:val="003E75C6"/>
    <w:rsid w:val="003E7939"/>
    <w:rsid w:val="003F0727"/>
    <w:rsid w:val="003F0A9B"/>
    <w:rsid w:val="003F12E1"/>
    <w:rsid w:val="003F2529"/>
    <w:rsid w:val="003F29A9"/>
    <w:rsid w:val="003F316B"/>
    <w:rsid w:val="003F544B"/>
    <w:rsid w:val="003F6516"/>
    <w:rsid w:val="003F651B"/>
    <w:rsid w:val="003F70B8"/>
    <w:rsid w:val="00400C4E"/>
    <w:rsid w:val="00400FD0"/>
    <w:rsid w:val="00401129"/>
    <w:rsid w:val="004014E8"/>
    <w:rsid w:val="004015B8"/>
    <w:rsid w:val="00403097"/>
    <w:rsid w:val="00403F06"/>
    <w:rsid w:val="00404D75"/>
    <w:rsid w:val="0040600C"/>
    <w:rsid w:val="00407C11"/>
    <w:rsid w:val="004107C5"/>
    <w:rsid w:val="00410CFC"/>
    <w:rsid w:val="00412602"/>
    <w:rsid w:val="00412801"/>
    <w:rsid w:val="00412BCD"/>
    <w:rsid w:val="00413CA2"/>
    <w:rsid w:val="0041511D"/>
    <w:rsid w:val="00415375"/>
    <w:rsid w:val="004157AE"/>
    <w:rsid w:val="004165D0"/>
    <w:rsid w:val="00416A71"/>
    <w:rsid w:val="004174B7"/>
    <w:rsid w:val="004203BB"/>
    <w:rsid w:val="0042079B"/>
    <w:rsid w:val="0042269A"/>
    <w:rsid w:val="00423F53"/>
    <w:rsid w:val="00424D8A"/>
    <w:rsid w:val="00425AF0"/>
    <w:rsid w:val="00426352"/>
    <w:rsid w:val="00426B06"/>
    <w:rsid w:val="00426B80"/>
    <w:rsid w:val="0042767F"/>
    <w:rsid w:val="00431217"/>
    <w:rsid w:val="00431371"/>
    <w:rsid w:val="00440040"/>
    <w:rsid w:val="00441E95"/>
    <w:rsid w:val="00442D8F"/>
    <w:rsid w:val="00443F74"/>
    <w:rsid w:val="004440BF"/>
    <w:rsid w:val="004440DB"/>
    <w:rsid w:val="00444BE2"/>
    <w:rsid w:val="00445999"/>
    <w:rsid w:val="004460DD"/>
    <w:rsid w:val="00446EDB"/>
    <w:rsid w:val="004479C9"/>
    <w:rsid w:val="00447CF3"/>
    <w:rsid w:val="00450227"/>
    <w:rsid w:val="00450C03"/>
    <w:rsid w:val="00450DC5"/>
    <w:rsid w:val="00453EDC"/>
    <w:rsid w:val="004542F9"/>
    <w:rsid w:val="00454C83"/>
    <w:rsid w:val="0045533F"/>
    <w:rsid w:val="00455867"/>
    <w:rsid w:val="00457145"/>
    <w:rsid w:val="004601DB"/>
    <w:rsid w:val="004606F2"/>
    <w:rsid w:val="00460F79"/>
    <w:rsid w:val="00463700"/>
    <w:rsid w:val="00463D6F"/>
    <w:rsid w:val="00465260"/>
    <w:rsid w:val="00465C05"/>
    <w:rsid w:val="00466214"/>
    <w:rsid w:val="00471F6A"/>
    <w:rsid w:val="00472889"/>
    <w:rsid w:val="004728BD"/>
    <w:rsid w:val="004729CF"/>
    <w:rsid w:val="00472BA0"/>
    <w:rsid w:val="004731D5"/>
    <w:rsid w:val="00474551"/>
    <w:rsid w:val="004752DE"/>
    <w:rsid w:val="00475FA7"/>
    <w:rsid w:val="00476345"/>
    <w:rsid w:val="0047678A"/>
    <w:rsid w:val="0047769B"/>
    <w:rsid w:val="004776A9"/>
    <w:rsid w:val="004779F9"/>
    <w:rsid w:val="004803DB"/>
    <w:rsid w:val="004809E3"/>
    <w:rsid w:val="00480F1B"/>
    <w:rsid w:val="0048215A"/>
    <w:rsid w:val="004829BC"/>
    <w:rsid w:val="00482A98"/>
    <w:rsid w:val="004834AC"/>
    <w:rsid w:val="00483559"/>
    <w:rsid w:val="00484EEA"/>
    <w:rsid w:val="0048591A"/>
    <w:rsid w:val="004861A2"/>
    <w:rsid w:val="004863B8"/>
    <w:rsid w:val="0048662D"/>
    <w:rsid w:val="00486C59"/>
    <w:rsid w:val="00486DB9"/>
    <w:rsid w:val="0048732B"/>
    <w:rsid w:val="004902C3"/>
    <w:rsid w:val="00491A73"/>
    <w:rsid w:val="00492334"/>
    <w:rsid w:val="004924B7"/>
    <w:rsid w:val="0049267F"/>
    <w:rsid w:val="00492C83"/>
    <w:rsid w:val="00493B22"/>
    <w:rsid w:val="00493ED9"/>
    <w:rsid w:val="00494A1F"/>
    <w:rsid w:val="00494CB7"/>
    <w:rsid w:val="00494F46"/>
    <w:rsid w:val="00495175"/>
    <w:rsid w:val="0049535F"/>
    <w:rsid w:val="0049598E"/>
    <w:rsid w:val="00497669"/>
    <w:rsid w:val="004977E9"/>
    <w:rsid w:val="004A0508"/>
    <w:rsid w:val="004A0A66"/>
    <w:rsid w:val="004A2C0B"/>
    <w:rsid w:val="004A6567"/>
    <w:rsid w:val="004A6B69"/>
    <w:rsid w:val="004A6CBD"/>
    <w:rsid w:val="004B0336"/>
    <w:rsid w:val="004B10F3"/>
    <w:rsid w:val="004B2462"/>
    <w:rsid w:val="004B2498"/>
    <w:rsid w:val="004B25EA"/>
    <w:rsid w:val="004B2BA2"/>
    <w:rsid w:val="004B2C22"/>
    <w:rsid w:val="004B3647"/>
    <w:rsid w:val="004B3F62"/>
    <w:rsid w:val="004B45AD"/>
    <w:rsid w:val="004B4E37"/>
    <w:rsid w:val="004B7066"/>
    <w:rsid w:val="004C077E"/>
    <w:rsid w:val="004C156F"/>
    <w:rsid w:val="004C1602"/>
    <w:rsid w:val="004C2FA3"/>
    <w:rsid w:val="004C3A6D"/>
    <w:rsid w:val="004C6343"/>
    <w:rsid w:val="004C63C7"/>
    <w:rsid w:val="004C729B"/>
    <w:rsid w:val="004D0635"/>
    <w:rsid w:val="004D10EC"/>
    <w:rsid w:val="004D1AA7"/>
    <w:rsid w:val="004D1FFB"/>
    <w:rsid w:val="004D2B57"/>
    <w:rsid w:val="004D34A0"/>
    <w:rsid w:val="004D37D1"/>
    <w:rsid w:val="004D43C9"/>
    <w:rsid w:val="004D5979"/>
    <w:rsid w:val="004D77B7"/>
    <w:rsid w:val="004D7940"/>
    <w:rsid w:val="004D7FE9"/>
    <w:rsid w:val="004E0112"/>
    <w:rsid w:val="004E125A"/>
    <w:rsid w:val="004E1980"/>
    <w:rsid w:val="004E3B29"/>
    <w:rsid w:val="004E4908"/>
    <w:rsid w:val="004E59A6"/>
    <w:rsid w:val="004E644A"/>
    <w:rsid w:val="004E7B94"/>
    <w:rsid w:val="004E7F2E"/>
    <w:rsid w:val="004F00CF"/>
    <w:rsid w:val="004F0767"/>
    <w:rsid w:val="004F09DE"/>
    <w:rsid w:val="004F19C5"/>
    <w:rsid w:val="004F25F6"/>
    <w:rsid w:val="004F3F85"/>
    <w:rsid w:val="004F4351"/>
    <w:rsid w:val="004F44FE"/>
    <w:rsid w:val="004F4FB0"/>
    <w:rsid w:val="004F5732"/>
    <w:rsid w:val="004F7BC8"/>
    <w:rsid w:val="00501590"/>
    <w:rsid w:val="00501A4A"/>
    <w:rsid w:val="00501D53"/>
    <w:rsid w:val="0050320F"/>
    <w:rsid w:val="00503A52"/>
    <w:rsid w:val="00503FC6"/>
    <w:rsid w:val="00504463"/>
    <w:rsid w:val="00505C16"/>
    <w:rsid w:val="0051090A"/>
    <w:rsid w:val="00510BAA"/>
    <w:rsid w:val="00512136"/>
    <w:rsid w:val="00512389"/>
    <w:rsid w:val="005125DD"/>
    <w:rsid w:val="00512CCD"/>
    <w:rsid w:val="005131E6"/>
    <w:rsid w:val="00513E18"/>
    <w:rsid w:val="00514431"/>
    <w:rsid w:val="00515C9B"/>
    <w:rsid w:val="0051683D"/>
    <w:rsid w:val="00516F44"/>
    <w:rsid w:val="00521A6A"/>
    <w:rsid w:val="00522479"/>
    <w:rsid w:val="0052273D"/>
    <w:rsid w:val="005248BB"/>
    <w:rsid w:val="0052558C"/>
    <w:rsid w:val="005267D5"/>
    <w:rsid w:val="00527ECA"/>
    <w:rsid w:val="00527F51"/>
    <w:rsid w:val="00530D72"/>
    <w:rsid w:val="005313F3"/>
    <w:rsid w:val="0053251B"/>
    <w:rsid w:val="00533045"/>
    <w:rsid w:val="005331E0"/>
    <w:rsid w:val="00533934"/>
    <w:rsid w:val="00534B20"/>
    <w:rsid w:val="0053557E"/>
    <w:rsid w:val="00536737"/>
    <w:rsid w:val="00540637"/>
    <w:rsid w:val="00540906"/>
    <w:rsid w:val="00540FD7"/>
    <w:rsid w:val="00541446"/>
    <w:rsid w:val="00541CC2"/>
    <w:rsid w:val="00541F07"/>
    <w:rsid w:val="00543002"/>
    <w:rsid w:val="00543F36"/>
    <w:rsid w:val="00544225"/>
    <w:rsid w:val="00545194"/>
    <w:rsid w:val="005457FF"/>
    <w:rsid w:val="00545B59"/>
    <w:rsid w:val="00545EF4"/>
    <w:rsid w:val="005473E2"/>
    <w:rsid w:val="00547970"/>
    <w:rsid w:val="00547A5C"/>
    <w:rsid w:val="005513A1"/>
    <w:rsid w:val="0055178F"/>
    <w:rsid w:val="005519DA"/>
    <w:rsid w:val="00551D94"/>
    <w:rsid w:val="00553E5F"/>
    <w:rsid w:val="00554B19"/>
    <w:rsid w:val="00557E6C"/>
    <w:rsid w:val="005605E9"/>
    <w:rsid w:val="005611A8"/>
    <w:rsid w:val="00561D10"/>
    <w:rsid w:val="0056463D"/>
    <w:rsid w:val="00564833"/>
    <w:rsid w:val="00565734"/>
    <w:rsid w:val="00565CDE"/>
    <w:rsid w:val="005660F7"/>
    <w:rsid w:val="00566BC1"/>
    <w:rsid w:val="00566D3B"/>
    <w:rsid w:val="005721F7"/>
    <w:rsid w:val="0057241D"/>
    <w:rsid w:val="00573414"/>
    <w:rsid w:val="00573A0F"/>
    <w:rsid w:val="00575C2D"/>
    <w:rsid w:val="00576320"/>
    <w:rsid w:val="00576845"/>
    <w:rsid w:val="00576FD5"/>
    <w:rsid w:val="00577EC9"/>
    <w:rsid w:val="005800B3"/>
    <w:rsid w:val="005802B2"/>
    <w:rsid w:val="00580AF3"/>
    <w:rsid w:val="00580D3D"/>
    <w:rsid w:val="00582BEF"/>
    <w:rsid w:val="005842AF"/>
    <w:rsid w:val="00584A5F"/>
    <w:rsid w:val="0058518C"/>
    <w:rsid w:val="0058594E"/>
    <w:rsid w:val="00585BB8"/>
    <w:rsid w:val="005865A9"/>
    <w:rsid w:val="00586B00"/>
    <w:rsid w:val="00586C28"/>
    <w:rsid w:val="0058728E"/>
    <w:rsid w:val="005873DE"/>
    <w:rsid w:val="0058758F"/>
    <w:rsid w:val="00587BE4"/>
    <w:rsid w:val="0059124B"/>
    <w:rsid w:val="00591617"/>
    <w:rsid w:val="00591A14"/>
    <w:rsid w:val="00591A60"/>
    <w:rsid w:val="0059292E"/>
    <w:rsid w:val="00593213"/>
    <w:rsid w:val="005942CC"/>
    <w:rsid w:val="00596202"/>
    <w:rsid w:val="00597694"/>
    <w:rsid w:val="005A06F2"/>
    <w:rsid w:val="005A0EEE"/>
    <w:rsid w:val="005A197F"/>
    <w:rsid w:val="005A1EFF"/>
    <w:rsid w:val="005A1FD7"/>
    <w:rsid w:val="005A22F6"/>
    <w:rsid w:val="005A3122"/>
    <w:rsid w:val="005A394B"/>
    <w:rsid w:val="005A7AC8"/>
    <w:rsid w:val="005A7C58"/>
    <w:rsid w:val="005B0051"/>
    <w:rsid w:val="005B0A0D"/>
    <w:rsid w:val="005B1258"/>
    <w:rsid w:val="005B1A03"/>
    <w:rsid w:val="005B1D9E"/>
    <w:rsid w:val="005B2015"/>
    <w:rsid w:val="005B3880"/>
    <w:rsid w:val="005B389C"/>
    <w:rsid w:val="005B5D8B"/>
    <w:rsid w:val="005B6535"/>
    <w:rsid w:val="005B7A75"/>
    <w:rsid w:val="005C01E1"/>
    <w:rsid w:val="005C0379"/>
    <w:rsid w:val="005C131D"/>
    <w:rsid w:val="005C13F6"/>
    <w:rsid w:val="005C20AC"/>
    <w:rsid w:val="005C2169"/>
    <w:rsid w:val="005C341C"/>
    <w:rsid w:val="005C39AB"/>
    <w:rsid w:val="005C3B55"/>
    <w:rsid w:val="005C3BFD"/>
    <w:rsid w:val="005C3D8B"/>
    <w:rsid w:val="005C563A"/>
    <w:rsid w:val="005C66D0"/>
    <w:rsid w:val="005C67AE"/>
    <w:rsid w:val="005C7C9C"/>
    <w:rsid w:val="005D0C52"/>
    <w:rsid w:val="005D1B9E"/>
    <w:rsid w:val="005D3385"/>
    <w:rsid w:val="005D51A6"/>
    <w:rsid w:val="005D617C"/>
    <w:rsid w:val="005D6335"/>
    <w:rsid w:val="005D64ED"/>
    <w:rsid w:val="005D6F71"/>
    <w:rsid w:val="005D706A"/>
    <w:rsid w:val="005E04C1"/>
    <w:rsid w:val="005E0BB6"/>
    <w:rsid w:val="005E2E18"/>
    <w:rsid w:val="005E4920"/>
    <w:rsid w:val="005E5C40"/>
    <w:rsid w:val="005E626D"/>
    <w:rsid w:val="005E6A3B"/>
    <w:rsid w:val="005E72F2"/>
    <w:rsid w:val="005F0962"/>
    <w:rsid w:val="005F0CB6"/>
    <w:rsid w:val="005F13AB"/>
    <w:rsid w:val="005F283C"/>
    <w:rsid w:val="005F42FE"/>
    <w:rsid w:val="005F4E0D"/>
    <w:rsid w:val="005F593A"/>
    <w:rsid w:val="005F783B"/>
    <w:rsid w:val="005F78A4"/>
    <w:rsid w:val="005F7DC5"/>
    <w:rsid w:val="00600178"/>
    <w:rsid w:val="00600362"/>
    <w:rsid w:val="0060078B"/>
    <w:rsid w:val="00600CA4"/>
    <w:rsid w:val="00601C15"/>
    <w:rsid w:val="0060231A"/>
    <w:rsid w:val="00604C54"/>
    <w:rsid w:val="00605047"/>
    <w:rsid w:val="00605EB9"/>
    <w:rsid w:val="0060602B"/>
    <w:rsid w:val="006061B1"/>
    <w:rsid w:val="006062FE"/>
    <w:rsid w:val="006069CF"/>
    <w:rsid w:val="00607303"/>
    <w:rsid w:val="006078B6"/>
    <w:rsid w:val="00607B0A"/>
    <w:rsid w:val="00610089"/>
    <w:rsid w:val="00610469"/>
    <w:rsid w:val="0061150D"/>
    <w:rsid w:val="006125F3"/>
    <w:rsid w:val="0061341D"/>
    <w:rsid w:val="00613FD6"/>
    <w:rsid w:val="00614E1C"/>
    <w:rsid w:val="0061664B"/>
    <w:rsid w:val="00616B1E"/>
    <w:rsid w:val="00616D8E"/>
    <w:rsid w:val="006170FF"/>
    <w:rsid w:val="00620144"/>
    <w:rsid w:val="00620169"/>
    <w:rsid w:val="00620606"/>
    <w:rsid w:val="0062077D"/>
    <w:rsid w:val="006215F3"/>
    <w:rsid w:val="0062255B"/>
    <w:rsid w:val="00622EF7"/>
    <w:rsid w:val="00624B5E"/>
    <w:rsid w:val="00624C53"/>
    <w:rsid w:val="00625297"/>
    <w:rsid w:val="00626602"/>
    <w:rsid w:val="00627846"/>
    <w:rsid w:val="00630008"/>
    <w:rsid w:val="006318AB"/>
    <w:rsid w:val="006323D4"/>
    <w:rsid w:val="00633445"/>
    <w:rsid w:val="00633B66"/>
    <w:rsid w:val="00634378"/>
    <w:rsid w:val="00634BF3"/>
    <w:rsid w:val="00634FEA"/>
    <w:rsid w:val="006350BF"/>
    <w:rsid w:val="006357EE"/>
    <w:rsid w:val="00635998"/>
    <w:rsid w:val="00640067"/>
    <w:rsid w:val="006400F3"/>
    <w:rsid w:val="00640880"/>
    <w:rsid w:val="00641A63"/>
    <w:rsid w:val="00641AA6"/>
    <w:rsid w:val="00641E40"/>
    <w:rsid w:val="00642172"/>
    <w:rsid w:val="00642C0E"/>
    <w:rsid w:val="00642FFE"/>
    <w:rsid w:val="0064323B"/>
    <w:rsid w:val="0064339B"/>
    <w:rsid w:val="00643913"/>
    <w:rsid w:val="006441BD"/>
    <w:rsid w:val="00645CEB"/>
    <w:rsid w:val="00647ED1"/>
    <w:rsid w:val="00651063"/>
    <w:rsid w:val="00651955"/>
    <w:rsid w:val="0065294E"/>
    <w:rsid w:val="006537A0"/>
    <w:rsid w:val="00653B1D"/>
    <w:rsid w:val="00653B39"/>
    <w:rsid w:val="00653C92"/>
    <w:rsid w:val="0065435B"/>
    <w:rsid w:val="00654FDA"/>
    <w:rsid w:val="00656F8B"/>
    <w:rsid w:val="0065721B"/>
    <w:rsid w:val="00661154"/>
    <w:rsid w:val="00661825"/>
    <w:rsid w:val="00661FD9"/>
    <w:rsid w:val="00662643"/>
    <w:rsid w:val="0066460E"/>
    <w:rsid w:val="00665575"/>
    <w:rsid w:val="00666B74"/>
    <w:rsid w:val="00666CDA"/>
    <w:rsid w:val="006675A2"/>
    <w:rsid w:val="00667EED"/>
    <w:rsid w:val="0067035E"/>
    <w:rsid w:val="00670EB2"/>
    <w:rsid w:val="0067132E"/>
    <w:rsid w:val="00671D74"/>
    <w:rsid w:val="00671EFC"/>
    <w:rsid w:val="00672514"/>
    <w:rsid w:val="006735F9"/>
    <w:rsid w:val="00673B19"/>
    <w:rsid w:val="00675CB6"/>
    <w:rsid w:val="006771D5"/>
    <w:rsid w:val="00677637"/>
    <w:rsid w:val="0067768E"/>
    <w:rsid w:val="00677C9E"/>
    <w:rsid w:val="0068137E"/>
    <w:rsid w:val="006829E6"/>
    <w:rsid w:val="006841B5"/>
    <w:rsid w:val="00684A7A"/>
    <w:rsid w:val="00685A07"/>
    <w:rsid w:val="00687F1E"/>
    <w:rsid w:val="006900EF"/>
    <w:rsid w:val="00690BC7"/>
    <w:rsid w:val="00692037"/>
    <w:rsid w:val="00692988"/>
    <w:rsid w:val="00695934"/>
    <w:rsid w:val="00695C87"/>
    <w:rsid w:val="006A0C1F"/>
    <w:rsid w:val="006A19E5"/>
    <w:rsid w:val="006A1B19"/>
    <w:rsid w:val="006A302A"/>
    <w:rsid w:val="006A335A"/>
    <w:rsid w:val="006A4A63"/>
    <w:rsid w:val="006A4C3A"/>
    <w:rsid w:val="006A5277"/>
    <w:rsid w:val="006A54CA"/>
    <w:rsid w:val="006A69D5"/>
    <w:rsid w:val="006A6E80"/>
    <w:rsid w:val="006B1CD2"/>
    <w:rsid w:val="006B2041"/>
    <w:rsid w:val="006B342B"/>
    <w:rsid w:val="006B4BA0"/>
    <w:rsid w:val="006B535D"/>
    <w:rsid w:val="006B5996"/>
    <w:rsid w:val="006B5A99"/>
    <w:rsid w:val="006B64EB"/>
    <w:rsid w:val="006B72CD"/>
    <w:rsid w:val="006B78D3"/>
    <w:rsid w:val="006B7A39"/>
    <w:rsid w:val="006C0AC7"/>
    <w:rsid w:val="006C1C60"/>
    <w:rsid w:val="006C268D"/>
    <w:rsid w:val="006C27DD"/>
    <w:rsid w:val="006C2B0E"/>
    <w:rsid w:val="006C2B4C"/>
    <w:rsid w:val="006C2DA0"/>
    <w:rsid w:val="006C3312"/>
    <w:rsid w:val="006C41BF"/>
    <w:rsid w:val="006C45E9"/>
    <w:rsid w:val="006C478F"/>
    <w:rsid w:val="006C518E"/>
    <w:rsid w:val="006C5240"/>
    <w:rsid w:val="006C5B04"/>
    <w:rsid w:val="006C5DFF"/>
    <w:rsid w:val="006C6101"/>
    <w:rsid w:val="006C6216"/>
    <w:rsid w:val="006C6842"/>
    <w:rsid w:val="006C7EEA"/>
    <w:rsid w:val="006D0194"/>
    <w:rsid w:val="006D0A55"/>
    <w:rsid w:val="006D0F53"/>
    <w:rsid w:val="006D3323"/>
    <w:rsid w:val="006D3C8E"/>
    <w:rsid w:val="006D42BA"/>
    <w:rsid w:val="006D4403"/>
    <w:rsid w:val="006D4A02"/>
    <w:rsid w:val="006D4A54"/>
    <w:rsid w:val="006D5082"/>
    <w:rsid w:val="006D5948"/>
    <w:rsid w:val="006D6731"/>
    <w:rsid w:val="006D7405"/>
    <w:rsid w:val="006D7EEC"/>
    <w:rsid w:val="006E0447"/>
    <w:rsid w:val="006E16CE"/>
    <w:rsid w:val="006E2A2B"/>
    <w:rsid w:val="006E4CEC"/>
    <w:rsid w:val="006E5549"/>
    <w:rsid w:val="006E572C"/>
    <w:rsid w:val="006E5F5E"/>
    <w:rsid w:val="006E67D8"/>
    <w:rsid w:val="006E6BE7"/>
    <w:rsid w:val="006E6F88"/>
    <w:rsid w:val="006E7176"/>
    <w:rsid w:val="006E7726"/>
    <w:rsid w:val="006E7B92"/>
    <w:rsid w:val="006F299A"/>
    <w:rsid w:val="006F2A14"/>
    <w:rsid w:val="006F2FE8"/>
    <w:rsid w:val="006F5C33"/>
    <w:rsid w:val="0070167B"/>
    <w:rsid w:val="007016CD"/>
    <w:rsid w:val="007016D9"/>
    <w:rsid w:val="00701F95"/>
    <w:rsid w:val="00703021"/>
    <w:rsid w:val="0070323F"/>
    <w:rsid w:val="00704ACD"/>
    <w:rsid w:val="007058B5"/>
    <w:rsid w:val="00706FBC"/>
    <w:rsid w:val="00710E58"/>
    <w:rsid w:val="007145A8"/>
    <w:rsid w:val="007155C9"/>
    <w:rsid w:val="00715A1B"/>
    <w:rsid w:val="00715A9A"/>
    <w:rsid w:val="00715DE7"/>
    <w:rsid w:val="00715ECC"/>
    <w:rsid w:val="00716D86"/>
    <w:rsid w:val="00717064"/>
    <w:rsid w:val="007175F1"/>
    <w:rsid w:val="007205D1"/>
    <w:rsid w:val="00722FF1"/>
    <w:rsid w:val="007238E8"/>
    <w:rsid w:val="00723D72"/>
    <w:rsid w:val="00723FC9"/>
    <w:rsid w:val="007245A8"/>
    <w:rsid w:val="00724EA1"/>
    <w:rsid w:val="00724F00"/>
    <w:rsid w:val="00725BE2"/>
    <w:rsid w:val="0072613F"/>
    <w:rsid w:val="00726914"/>
    <w:rsid w:val="00726DEA"/>
    <w:rsid w:val="00730B33"/>
    <w:rsid w:val="00733BA1"/>
    <w:rsid w:val="007345A8"/>
    <w:rsid w:val="00734D2A"/>
    <w:rsid w:val="00735EA8"/>
    <w:rsid w:val="00735FA0"/>
    <w:rsid w:val="007373D8"/>
    <w:rsid w:val="00742215"/>
    <w:rsid w:val="00742361"/>
    <w:rsid w:val="00742C8D"/>
    <w:rsid w:val="0074395E"/>
    <w:rsid w:val="00744297"/>
    <w:rsid w:val="00744674"/>
    <w:rsid w:val="007453A9"/>
    <w:rsid w:val="00746BCB"/>
    <w:rsid w:val="00747A28"/>
    <w:rsid w:val="00747C56"/>
    <w:rsid w:val="00750161"/>
    <w:rsid w:val="007516D7"/>
    <w:rsid w:val="0075189F"/>
    <w:rsid w:val="00752403"/>
    <w:rsid w:val="007528A2"/>
    <w:rsid w:val="00752D2C"/>
    <w:rsid w:val="00753064"/>
    <w:rsid w:val="0075463C"/>
    <w:rsid w:val="007546E8"/>
    <w:rsid w:val="007551C9"/>
    <w:rsid w:val="00755474"/>
    <w:rsid w:val="00755F0E"/>
    <w:rsid w:val="007563DF"/>
    <w:rsid w:val="00757407"/>
    <w:rsid w:val="007574F4"/>
    <w:rsid w:val="00757B00"/>
    <w:rsid w:val="00760454"/>
    <w:rsid w:val="007604B5"/>
    <w:rsid w:val="007604D3"/>
    <w:rsid w:val="00761CD5"/>
    <w:rsid w:val="007622E5"/>
    <w:rsid w:val="007638C4"/>
    <w:rsid w:val="00763EFF"/>
    <w:rsid w:val="00764694"/>
    <w:rsid w:val="00765AEC"/>
    <w:rsid w:val="007661CB"/>
    <w:rsid w:val="007672EC"/>
    <w:rsid w:val="007677ED"/>
    <w:rsid w:val="00771D42"/>
    <w:rsid w:val="007732C4"/>
    <w:rsid w:val="00773E20"/>
    <w:rsid w:val="007744D2"/>
    <w:rsid w:val="00774503"/>
    <w:rsid w:val="007745DF"/>
    <w:rsid w:val="00776521"/>
    <w:rsid w:val="0077690B"/>
    <w:rsid w:val="0077752B"/>
    <w:rsid w:val="00780C2D"/>
    <w:rsid w:val="0078125B"/>
    <w:rsid w:val="00781EC4"/>
    <w:rsid w:val="007820E1"/>
    <w:rsid w:val="0078212B"/>
    <w:rsid w:val="007824BD"/>
    <w:rsid w:val="00782C36"/>
    <w:rsid w:val="00783013"/>
    <w:rsid w:val="0078336E"/>
    <w:rsid w:val="007846C9"/>
    <w:rsid w:val="00784913"/>
    <w:rsid w:val="00784C41"/>
    <w:rsid w:val="00785411"/>
    <w:rsid w:val="00785E9D"/>
    <w:rsid w:val="00786F83"/>
    <w:rsid w:val="00787454"/>
    <w:rsid w:val="007877F2"/>
    <w:rsid w:val="007905B7"/>
    <w:rsid w:val="007919CD"/>
    <w:rsid w:val="00791C36"/>
    <w:rsid w:val="0079217C"/>
    <w:rsid w:val="0079233B"/>
    <w:rsid w:val="007939AB"/>
    <w:rsid w:val="0079432D"/>
    <w:rsid w:val="007947C0"/>
    <w:rsid w:val="00794CB7"/>
    <w:rsid w:val="0079534D"/>
    <w:rsid w:val="00795ED1"/>
    <w:rsid w:val="00796758"/>
    <w:rsid w:val="007974C4"/>
    <w:rsid w:val="00797693"/>
    <w:rsid w:val="007A0EA1"/>
    <w:rsid w:val="007A2398"/>
    <w:rsid w:val="007A3098"/>
    <w:rsid w:val="007A3596"/>
    <w:rsid w:val="007A3CED"/>
    <w:rsid w:val="007A5300"/>
    <w:rsid w:val="007A5B60"/>
    <w:rsid w:val="007A609E"/>
    <w:rsid w:val="007A647C"/>
    <w:rsid w:val="007A6570"/>
    <w:rsid w:val="007A657F"/>
    <w:rsid w:val="007A6BD3"/>
    <w:rsid w:val="007A78D9"/>
    <w:rsid w:val="007A7B0D"/>
    <w:rsid w:val="007B1898"/>
    <w:rsid w:val="007B3610"/>
    <w:rsid w:val="007B44DB"/>
    <w:rsid w:val="007B4730"/>
    <w:rsid w:val="007B5854"/>
    <w:rsid w:val="007B5B04"/>
    <w:rsid w:val="007B7607"/>
    <w:rsid w:val="007B78EE"/>
    <w:rsid w:val="007C072F"/>
    <w:rsid w:val="007C126E"/>
    <w:rsid w:val="007C1A9A"/>
    <w:rsid w:val="007C35B2"/>
    <w:rsid w:val="007C3FDB"/>
    <w:rsid w:val="007C42C2"/>
    <w:rsid w:val="007C4B36"/>
    <w:rsid w:val="007C7902"/>
    <w:rsid w:val="007C7D3D"/>
    <w:rsid w:val="007C7E10"/>
    <w:rsid w:val="007C7FC3"/>
    <w:rsid w:val="007D15D8"/>
    <w:rsid w:val="007D1E4A"/>
    <w:rsid w:val="007D2554"/>
    <w:rsid w:val="007D461D"/>
    <w:rsid w:val="007D4667"/>
    <w:rsid w:val="007D47A1"/>
    <w:rsid w:val="007D542A"/>
    <w:rsid w:val="007D5BB3"/>
    <w:rsid w:val="007D65A9"/>
    <w:rsid w:val="007E0851"/>
    <w:rsid w:val="007E0884"/>
    <w:rsid w:val="007E0951"/>
    <w:rsid w:val="007E19AE"/>
    <w:rsid w:val="007E2F9F"/>
    <w:rsid w:val="007E3928"/>
    <w:rsid w:val="007E4E4F"/>
    <w:rsid w:val="007E5112"/>
    <w:rsid w:val="007E541C"/>
    <w:rsid w:val="007E609F"/>
    <w:rsid w:val="007E6907"/>
    <w:rsid w:val="007F040C"/>
    <w:rsid w:val="007F0798"/>
    <w:rsid w:val="007F2123"/>
    <w:rsid w:val="007F299E"/>
    <w:rsid w:val="007F2EA7"/>
    <w:rsid w:val="007F3B8F"/>
    <w:rsid w:val="007F4455"/>
    <w:rsid w:val="007F4788"/>
    <w:rsid w:val="007F4F7C"/>
    <w:rsid w:val="007F546E"/>
    <w:rsid w:val="007F6F7D"/>
    <w:rsid w:val="00800545"/>
    <w:rsid w:val="00800AC2"/>
    <w:rsid w:val="00800E81"/>
    <w:rsid w:val="00800FC0"/>
    <w:rsid w:val="00801081"/>
    <w:rsid w:val="00802A5E"/>
    <w:rsid w:val="00803164"/>
    <w:rsid w:val="008036D7"/>
    <w:rsid w:val="00805D40"/>
    <w:rsid w:val="00806575"/>
    <w:rsid w:val="0080662F"/>
    <w:rsid w:val="008072B7"/>
    <w:rsid w:val="00810616"/>
    <w:rsid w:val="00810B8C"/>
    <w:rsid w:val="00810D37"/>
    <w:rsid w:val="00811154"/>
    <w:rsid w:val="0081136F"/>
    <w:rsid w:val="0081149B"/>
    <w:rsid w:val="0081180A"/>
    <w:rsid w:val="00811866"/>
    <w:rsid w:val="0081224A"/>
    <w:rsid w:val="0081244A"/>
    <w:rsid w:val="00815D2E"/>
    <w:rsid w:val="008163AB"/>
    <w:rsid w:val="00817BD7"/>
    <w:rsid w:val="0082131E"/>
    <w:rsid w:val="0082201C"/>
    <w:rsid w:val="00822317"/>
    <w:rsid w:val="008226DC"/>
    <w:rsid w:val="008230DD"/>
    <w:rsid w:val="00823424"/>
    <w:rsid w:val="008236BC"/>
    <w:rsid w:val="008238F1"/>
    <w:rsid w:val="00823FAF"/>
    <w:rsid w:val="00825E68"/>
    <w:rsid w:val="008261B8"/>
    <w:rsid w:val="00826951"/>
    <w:rsid w:val="00830180"/>
    <w:rsid w:val="00831EF8"/>
    <w:rsid w:val="00832602"/>
    <w:rsid w:val="00833725"/>
    <w:rsid w:val="00833F79"/>
    <w:rsid w:val="008340BB"/>
    <w:rsid w:val="0083615B"/>
    <w:rsid w:val="00836701"/>
    <w:rsid w:val="00836FC0"/>
    <w:rsid w:val="00837100"/>
    <w:rsid w:val="00841236"/>
    <w:rsid w:val="008423E8"/>
    <w:rsid w:val="008433FA"/>
    <w:rsid w:val="008434E1"/>
    <w:rsid w:val="00844908"/>
    <w:rsid w:val="008453B3"/>
    <w:rsid w:val="00845907"/>
    <w:rsid w:val="0084643C"/>
    <w:rsid w:val="00846EE5"/>
    <w:rsid w:val="00847B3D"/>
    <w:rsid w:val="00847B86"/>
    <w:rsid w:val="0085187A"/>
    <w:rsid w:val="00852558"/>
    <w:rsid w:val="00852E76"/>
    <w:rsid w:val="008544F4"/>
    <w:rsid w:val="00855B2E"/>
    <w:rsid w:val="00855C0F"/>
    <w:rsid w:val="00857A60"/>
    <w:rsid w:val="00857C1B"/>
    <w:rsid w:val="008608E6"/>
    <w:rsid w:val="00860D4E"/>
    <w:rsid w:val="008641C2"/>
    <w:rsid w:val="008648B7"/>
    <w:rsid w:val="0086550B"/>
    <w:rsid w:val="00867539"/>
    <w:rsid w:val="00867C04"/>
    <w:rsid w:val="0087236E"/>
    <w:rsid w:val="00872526"/>
    <w:rsid w:val="00872A24"/>
    <w:rsid w:val="00874445"/>
    <w:rsid w:val="00874535"/>
    <w:rsid w:val="00874730"/>
    <w:rsid w:val="00874872"/>
    <w:rsid w:val="00874E5D"/>
    <w:rsid w:val="008753F0"/>
    <w:rsid w:val="008759BF"/>
    <w:rsid w:val="00877B3C"/>
    <w:rsid w:val="00877DC8"/>
    <w:rsid w:val="008809E1"/>
    <w:rsid w:val="008814E2"/>
    <w:rsid w:val="008818DD"/>
    <w:rsid w:val="008832FF"/>
    <w:rsid w:val="00884BBA"/>
    <w:rsid w:val="0088734D"/>
    <w:rsid w:val="00890BC2"/>
    <w:rsid w:val="00892123"/>
    <w:rsid w:val="00892EAA"/>
    <w:rsid w:val="0089418D"/>
    <w:rsid w:val="0089423F"/>
    <w:rsid w:val="00894AD3"/>
    <w:rsid w:val="00894BF9"/>
    <w:rsid w:val="008954A4"/>
    <w:rsid w:val="00895B50"/>
    <w:rsid w:val="00896DB8"/>
    <w:rsid w:val="00896EE2"/>
    <w:rsid w:val="008975AE"/>
    <w:rsid w:val="00897E6E"/>
    <w:rsid w:val="008A1CA2"/>
    <w:rsid w:val="008A4342"/>
    <w:rsid w:val="008A4D92"/>
    <w:rsid w:val="008A5A08"/>
    <w:rsid w:val="008A75B6"/>
    <w:rsid w:val="008B0D74"/>
    <w:rsid w:val="008B1142"/>
    <w:rsid w:val="008B1723"/>
    <w:rsid w:val="008B228E"/>
    <w:rsid w:val="008B54D1"/>
    <w:rsid w:val="008B6787"/>
    <w:rsid w:val="008B69BC"/>
    <w:rsid w:val="008B7771"/>
    <w:rsid w:val="008B780E"/>
    <w:rsid w:val="008B7827"/>
    <w:rsid w:val="008B7847"/>
    <w:rsid w:val="008C196B"/>
    <w:rsid w:val="008C1F75"/>
    <w:rsid w:val="008C31B5"/>
    <w:rsid w:val="008C3605"/>
    <w:rsid w:val="008C4995"/>
    <w:rsid w:val="008C50FE"/>
    <w:rsid w:val="008C578A"/>
    <w:rsid w:val="008C5A29"/>
    <w:rsid w:val="008C6C0A"/>
    <w:rsid w:val="008C77C7"/>
    <w:rsid w:val="008D02C3"/>
    <w:rsid w:val="008D0BD0"/>
    <w:rsid w:val="008D0C8B"/>
    <w:rsid w:val="008D0DE5"/>
    <w:rsid w:val="008D1189"/>
    <w:rsid w:val="008D56B8"/>
    <w:rsid w:val="008D73A8"/>
    <w:rsid w:val="008E05B5"/>
    <w:rsid w:val="008E1DC9"/>
    <w:rsid w:val="008E390A"/>
    <w:rsid w:val="008E393B"/>
    <w:rsid w:val="008E40BB"/>
    <w:rsid w:val="008E40E2"/>
    <w:rsid w:val="008E4E69"/>
    <w:rsid w:val="008E51AD"/>
    <w:rsid w:val="008E5216"/>
    <w:rsid w:val="008E55A1"/>
    <w:rsid w:val="008E598D"/>
    <w:rsid w:val="008F00B0"/>
    <w:rsid w:val="008F0728"/>
    <w:rsid w:val="008F28A2"/>
    <w:rsid w:val="008F3C07"/>
    <w:rsid w:val="008F45FE"/>
    <w:rsid w:val="008F4825"/>
    <w:rsid w:val="008F49B9"/>
    <w:rsid w:val="008F4C67"/>
    <w:rsid w:val="008F6E88"/>
    <w:rsid w:val="008F7023"/>
    <w:rsid w:val="008F7A8B"/>
    <w:rsid w:val="008F7E39"/>
    <w:rsid w:val="009001ED"/>
    <w:rsid w:val="0090147B"/>
    <w:rsid w:val="00901671"/>
    <w:rsid w:val="009024C8"/>
    <w:rsid w:val="009025A8"/>
    <w:rsid w:val="009028D3"/>
    <w:rsid w:val="00902FE7"/>
    <w:rsid w:val="00903CDE"/>
    <w:rsid w:val="00904670"/>
    <w:rsid w:val="009046DD"/>
    <w:rsid w:val="009068E4"/>
    <w:rsid w:val="00907C0C"/>
    <w:rsid w:val="0091076A"/>
    <w:rsid w:val="00910C03"/>
    <w:rsid w:val="009129A7"/>
    <w:rsid w:val="00912FE2"/>
    <w:rsid w:val="009142F8"/>
    <w:rsid w:val="009144FC"/>
    <w:rsid w:val="00914A96"/>
    <w:rsid w:val="00914AC5"/>
    <w:rsid w:val="00915150"/>
    <w:rsid w:val="009152A5"/>
    <w:rsid w:val="00915629"/>
    <w:rsid w:val="009157A9"/>
    <w:rsid w:val="00916BA8"/>
    <w:rsid w:val="009209BA"/>
    <w:rsid w:val="00922744"/>
    <w:rsid w:val="00924EBC"/>
    <w:rsid w:val="009253A5"/>
    <w:rsid w:val="009254DB"/>
    <w:rsid w:val="009260CA"/>
    <w:rsid w:val="00926D34"/>
    <w:rsid w:val="00930B70"/>
    <w:rsid w:val="00932016"/>
    <w:rsid w:val="00932CED"/>
    <w:rsid w:val="00932D31"/>
    <w:rsid w:val="00932ED4"/>
    <w:rsid w:val="00932ED6"/>
    <w:rsid w:val="009341A7"/>
    <w:rsid w:val="00935205"/>
    <w:rsid w:val="00935A6B"/>
    <w:rsid w:val="00935BFC"/>
    <w:rsid w:val="00936A9C"/>
    <w:rsid w:val="00940AEB"/>
    <w:rsid w:val="00940CEC"/>
    <w:rsid w:val="009415C3"/>
    <w:rsid w:val="00941651"/>
    <w:rsid w:val="00941EB6"/>
    <w:rsid w:val="0094204E"/>
    <w:rsid w:val="00944302"/>
    <w:rsid w:val="009444E4"/>
    <w:rsid w:val="00944B48"/>
    <w:rsid w:val="00944BED"/>
    <w:rsid w:val="009454C0"/>
    <w:rsid w:val="009456F6"/>
    <w:rsid w:val="00945E30"/>
    <w:rsid w:val="00946580"/>
    <w:rsid w:val="00946853"/>
    <w:rsid w:val="00947FDB"/>
    <w:rsid w:val="0095045A"/>
    <w:rsid w:val="009504CA"/>
    <w:rsid w:val="009508CB"/>
    <w:rsid w:val="00952902"/>
    <w:rsid w:val="00952EAD"/>
    <w:rsid w:val="009536BD"/>
    <w:rsid w:val="00957150"/>
    <w:rsid w:val="009572F0"/>
    <w:rsid w:val="009600DE"/>
    <w:rsid w:val="0096072E"/>
    <w:rsid w:val="00962BAC"/>
    <w:rsid w:val="0096363D"/>
    <w:rsid w:val="009637AB"/>
    <w:rsid w:val="009648B5"/>
    <w:rsid w:val="00965014"/>
    <w:rsid w:val="00965084"/>
    <w:rsid w:val="00965A52"/>
    <w:rsid w:val="00965D42"/>
    <w:rsid w:val="00965E60"/>
    <w:rsid w:val="009663D6"/>
    <w:rsid w:val="00966A51"/>
    <w:rsid w:val="00967708"/>
    <w:rsid w:val="009678BE"/>
    <w:rsid w:val="00967E1F"/>
    <w:rsid w:val="00967EEF"/>
    <w:rsid w:val="009702EF"/>
    <w:rsid w:val="00970D23"/>
    <w:rsid w:val="0097456F"/>
    <w:rsid w:val="00974B02"/>
    <w:rsid w:val="00977208"/>
    <w:rsid w:val="00980AB6"/>
    <w:rsid w:val="00980D62"/>
    <w:rsid w:val="00981385"/>
    <w:rsid w:val="0098344A"/>
    <w:rsid w:val="0098367F"/>
    <w:rsid w:val="0098456C"/>
    <w:rsid w:val="00984BAB"/>
    <w:rsid w:val="00984F6C"/>
    <w:rsid w:val="00985D9B"/>
    <w:rsid w:val="00987E4F"/>
    <w:rsid w:val="00990E0E"/>
    <w:rsid w:val="0099186F"/>
    <w:rsid w:val="00992BBC"/>
    <w:rsid w:val="009932FC"/>
    <w:rsid w:val="00993770"/>
    <w:rsid w:val="00995F53"/>
    <w:rsid w:val="0099686F"/>
    <w:rsid w:val="00996EB6"/>
    <w:rsid w:val="009A0957"/>
    <w:rsid w:val="009A0DB5"/>
    <w:rsid w:val="009A1B2B"/>
    <w:rsid w:val="009A1B99"/>
    <w:rsid w:val="009A3C22"/>
    <w:rsid w:val="009A3DED"/>
    <w:rsid w:val="009A4E4A"/>
    <w:rsid w:val="009A5197"/>
    <w:rsid w:val="009A66CF"/>
    <w:rsid w:val="009A76F3"/>
    <w:rsid w:val="009A7AB9"/>
    <w:rsid w:val="009A7D58"/>
    <w:rsid w:val="009B163D"/>
    <w:rsid w:val="009B164D"/>
    <w:rsid w:val="009B1CA1"/>
    <w:rsid w:val="009B3C41"/>
    <w:rsid w:val="009B3C4E"/>
    <w:rsid w:val="009B42FC"/>
    <w:rsid w:val="009B4E41"/>
    <w:rsid w:val="009B53A9"/>
    <w:rsid w:val="009B53B9"/>
    <w:rsid w:val="009B54FB"/>
    <w:rsid w:val="009B6013"/>
    <w:rsid w:val="009B67B0"/>
    <w:rsid w:val="009B7785"/>
    <w:rsid w:val="009C0145"/>
    <w:rsid w:val="009C03F5"/>
    <w:rsid w:val="009C3CE8"/>
    <w:rsid w:val="009C5A32"/>
    <w:rsid w:val="009C69CB"/>
    <w:rsid w:val="009D00CA"/>
    <w:rsid w:val="009D0322"/>
    <w:rsid w:val="009D3535"/>
    <w:rsid w:val="009D3A99"/>
    <w:rsid w:val="009D3EA8"/>
    <w:rsid w:val="009D6ACB"/>
    <w:rsid w:val="009D6B36"/>
    <w:rsid w:val="009D6BAE"/>
    <w:rsid w:val="009D735A"/>
    <w:rsid w:val="009D737C"/>
    <w:rsid w:val="009E02CC"/>
    <w:rsid w:val="009E049B"/>
    <w:rsid w:val="009E0611"/>
    <w:rsid w:val="009E1BA7"/>
    <w:rsid w:val="009E3E3B"/>
    <w:rsid w:val="009E4B99"/>
    <w:rsid w:val="009E61C8"/>
    <w:rsid w:val="009E74DE"/>
    <w:rsid w:val="009F0D2E"/>
    <w:rsid w:val="009F18A1"/>
    <w:rsid w:val="009F2312"/>
    <w:rsid w:val="009F2875"/>
    <w:rsid w:val="009F3A88"/>
    <w:rsid w:val="009F5DFE"/>
    <w:rsid w:val="009F7AD2"/>
    <w:rsid w:val="00A00B9B"/>
    <w:rsid w:val="00A03AB0"/>
    <w:rsid w:val="00A04023"/>
    <w:rsid w:val="00A062F2"/>
    <w:rsid w:val="00A0676B"/>
    <w:rsid w:val="00A072C3"/>
    <w:rsid w:val="00A07F87"/>
    <w:rsid w:val="00A10196"/>
    <w:rsid w:val="00A10D80"/>
    <w:rsid w:val="00A1121C"/>
    <w:rsid w:val="00A12389"/>
    <w:rsid w:val="00A1279E"/>
    <w:rsid w:val="00A149D2"/>
    <w:rsid w:val="00A15D73"/>
    <w:rsid w:val="00A172E7"/>
    <w:rsid w:val="00A20B93"/>
    <w:rsid w:val="00A21329"/>
    <w:rsid w:val="00A21E84"/>
    <w:rsid w:val="00A245E9"/>
    <w:rsid w:val="00A25BCB"/>
    <w:rsid w:val="00A26DBD"/>
    <w:rsid w:val="00A26F58"/>
    <w:rsid w:val="00A27366"/>
    <w:rsid w:val="00A30B22"/>
    <w:rsid w:val="00A31716"/>
    <w:rsid w:val="00A338AB"/>
    <w:rsid w:val="00A33F60"/>
    <w:rsid w:val="00A34966"/>
    <w:rsid w:val="00A34AA0"/>
    <w:rsid w:val="00A35ADC"/>
    <w:rsid w:val="00A35AEB"/>
    <w:rsid w:val="00A35F3A"/>
    <w:rsid w:val="00A37C5D"/>
    <w:rsid w:val="00A40A68"/>
    <w:rsid w:val="00A41EBA"/>
    <w:rsid w:val="00A41F78"/>
    <w:rsid w:val="00A4341A"/>
    <w:rsid w:val="00A47CAD"/>
    <w:rsid w:val="00A47CF9"/>
    <w:rsid w:val="00A47E49"/>
    <w:rsid w:val="00A47FA0"/>
    <w:rsid w:val="00A50C72"/>
    <w:rsid w:val="00A50CCB"/>
    <w:rsid w:val="00A52042"/>
    <w:rsid w:val="00A53826"/>
    <w:rsid w:val="00A542C8"/>
    <w:rsid w:val="00A54431"/>
    <w:rsid w:val="00A54687"/>
    <w:rsid w:val="00A549B5"/>
    <w:rsid w:val="00A56059"/>
    <w:rsid w:val="00A56ADD"/>
    <w:rsid w:val="00A56B63"/>
    <w:rsid w:val="00A57B41"/>
    <w:rsid w:val="00A60C1B"/>
    <w:rsid w:val="00A634FF"/>
    <w:rsid w:val="00A638C1"/>
    <w:rsid w:val="00A67491"/>
    <w:rsid w:val="00A679ED"/>
    <w:rsid w:val="00A67D21"/>
    <w:rsid w:val="00A67EDC"/>
    <w:rsid w:val="00A72B14"/>
    <w:rsid w:val="00A72CF8"/>
    <w:rsid w:val="00A7331B"/>
    <w:rsid w:val="00A73AB6"/>
    <w:rsid w:val="00A7409C"/>
    <w:rsid w:val="00A74367"/>
    <w:rsid w:val="00A74C8A"/>
    <w:rsid w:val="00A75151"/>
    <w:rsid w:val="00A761A8"/>
    <w:rsid w:val="00A775BE"/>
    <w:rsid w:val="00A80229"/>
    <w:rsid w:val="00A80536"/>
    <w:rsid w:val="00A8147B"/>
    <w:rsid w:val="00A84029"/>
    <w:rsid w:val="00A84270"/>
    <w:rsid w:val="00A85D90"/>
    <w:rsid w:val="00A868DE"/>
    <w:rsid w:val="00A8739A"/>
    <w:rsid w:val="00A90D9E"/>
    <w:rsid w:val="00A91BB2"/>
    <w:rsid w:val="00A91DCF"/>
    <w:rsid w:val="00A92660"/>
    <w:rsid w:val="00A92718"/>
    <w:rsid w:val="00A95249"/>
    <w:rsid w:val="00A95615"/>
    <w:rsid w:val="00A95A6B"/>
    <w:rsid w:val="00A96988"/>
    <w:rsid w:val="00A9699C"/>
    <w:rsid w:val="00A974D5"/>
    <w:rsid w:val="00A97FEC"/>
    <w:rsid w:val="00AA184F"/>
    <w:rsid w:val="00AA29BC"/>
    <w:rsid w:val="00AA2C3C"/>
    <w:rsid w:val="00AA38AF"/>
    <w:rsid w:val="00AA3D96"/>
    <w:rsid w:val="00AA4199"/>
    <w:rsid w:val="00AA489C"/>
    <w:rsid w:val="00AA6B09"/>
    <w:rsid w:val="00AA73DB"/>
    <w:rsid w:val="00AB07B6"/>
    <w:rsid w:val="00AB09D3"/>
    <w:rsid w:val="00AB1123"/>
    <w:rsid w:val="00AB2C90"/>
    <w:rsid w:val="00AB42BE"/>
    <w:rsid w:val="00AB4E36"/>
    <w:rsid w:val="00AB6598"/>
    <w:rsid w:val="00AB6B3C"/>
    <w:rsid w:val="00AB7643"/>
    <w:rsid w:val="00AB7C1E"/>
    <w:rsid w:val="00AC02BE"/>
    <w:rsid w:val="00AC0308"/>
    <w:rsid w:val="00AC03D7"/>
    <w:rsid w:val="00AC04C7"/>
    <w:rsid w:val="00AC04F9"/>
    <w:rsid w:val="00AC0528"/>
    <w:rsid w:val="00AC1755"/>
    <w:rsid w:val="00AC1B4B"/>
    <w:rsid w:val="00AC5490"/>
    <w:rsid w:val="00AC61A7"/>
    <w:rsid w:val="00AC635C"/>
    <w:rsid w:val="00AD1E4A"/>
    <w:rsid w:val="00AD2D04"/>
    <w:rsid w:val="00AD4423"/>
    <w:rsid w:val="00AD548B"/>
    <w:rsid w:val="00AD5A56"/>
    <w:rsid w:val="00AD5E9C"/>
    <w:rsid w:val="00AD6032"/>
    <w:rsid w:val="00AD6063"/>
    <w:rsid w:val="00AD6910"/>
    <w:rsid w:val="00AD6B1B"/>
    <w:rsid w:val="00AE0F2C"/>
    <w:rsid w:val="00AE188E"/>
    <w:rsid w:val="00AE30B7"/>
    <w:rsid w:val="00AE375F"/>
    <w:rsid w:val="00AE420D"/>
    <w:rsid w:val="00AE5766"/>
    <w:rsid w:val="00AE58FD"/>
    <w:rsid w:val="00AE6851"/>
    <w:rsid w:val="00AE7DF8"/>
    <w:rsid w:val="00AF0B54"/>
    <w:rsid w:val="00AF0C6D"/>
    <w:rsid w:val="00AF0D6D"/>
    <w:rsid w:val="00AF17A9"/>
    <w:rsid w:val="00AF1FF9"/>
    <w:rsid w:val="00AF37B2"/>
    <w:rsid w:val="00AF3DE4"/>
    <w:rsid w:val="00AF74B4"/>
    <w:rsid w:val="00B001EF"/>
    <w:rsid w:val="00B03EE5"/>
    <w:rsid w:val="00B04879"/>
    <w:rsid w:val="00B0569E"/>
    <w:rsid w:val="00B05706"/>
    <w:rsid w:val="00B0629A"/>
    <w:rsid w:val="00B06389"/>
    <w:rsid w:val="00B06834"/>
    <w:rsid w:val="00B06A00"/>
    <w:rsid w:val="00B06C04"/>
    <w:rsid w:val="00B071B0"/>
    <w:rsid w:val="00B106D2"/>
    <w:rsid w:val="00B10E6A"/>
    <w:rsid w:val="00B10FDE"/>
    <w:rsid w:val="00B11D06"/>
    <w:rsid w:val="00B11EA9"/>
    <w:rsid w:val="00B124CF"/>
    <w:rsid w:val="00B1252F"/>
    <w:rsid w:val="00B13039"/>
    <w:rsid w:val="00B13F6D"/>
    <w:rsid w:val="00B14E36"/>
    <w:rsid w:val="00B14FEB"/>
    <w:rsid w:val="00B15747"/>
    <w:rsid w:val="00B163D3"/>
    <w:rsid w:val="00B16A35"/>
    <w:rsid w:val="00B16C76"/>
    <w:rsid w:val="00B16DE7"/>
    <w:rsid w:val="00B17DC0"/>
    <w:rsid w:val="00B2035D"/>
    <w:rsid w:val="00B2058B"/>
    <w:rsid w:val="00B20605"/>
    <w:rsid w:val="00B22B84"/>
    <w:rsid w:val="00B22CC1"/>
    <w:rsid w:val="00B23904"/>
    <w:rsid w:val="00B23EB7"/>
    <w:rsid w:val="00B24A95"/>
    <w:rsid w:val="00B24E39"/>
    <w:rsid w:val="00B25C6D"/>
    <w:rsid w:val="00B27656"/>
    <w:rsid w:val="00B27A0A"/>
    <w:rsid w:val="00B27D31"/>
    <w:rsid w:val="00B313ED"/>
    <w:rsid w:val="00B33972"/>
    <w:rsid w:val="00B33F83"/>
    <w:rsid w:val="00B34430"/>
    <w:rsid w:val="00B34A68"/>
    <w:rsid w:val="00B35E56"/>
    <w:rsid w:val="00B36FB4"/>
    <w:rsid w:val="00B377DA"/>
    <w:rsid w:val="00B40634"/>
    <w:rsid w:val="00B40D45"/>
    <w:rsid w:val="00B41792"/>
    <w:rsid w:val="00B41C40"/>
    <w:rsid w:val="00B430D7"/>
    <w:rsid w:val="00B43466"/>
    <w:rsid w:val="00B440B6"/>
    <w:rsid w:val="00B44386"/>
    <w:rsid w:val="00B44A70"/>
    <w:rsid w:val="00B44F62"/>
    <w:rsid w:val="00B45DE3"/>
    <w:rsid w:val="00B46B3B"/>
    <w:rsid w:val="00B501D5"/>
    <w:rsid w:val="00B51003"/>
    <w:rsid w:val="00B520A8"/>
    <w:rsid w:val="00B52131"/>
    <w:rsid w:val="00B52F17"/>
    <w:rsid w:val="00B53A55"/>
    <w:rsid w:val="00B540D7"/>
    <w:rsid w:val="00B541D7"/>
    <w:rsid w:val="00B5441D"/>
    <w:rsid w:val="00B5456B"/>
    <w:rsid w:val="00B54755"/>
    <w:rsid w:val="00B54ADA"/>
    <w:rsid w:val="00B54C30"/>
    <w:rsid w:val="00B563D5"/>
    <w:rsid w:val="00B56766"/>
    <w:rsid w:val="00B568A6"/>
    <w:rsid w:val="00B60088"/>
    <w:rsid w:val="00B6192E"/>
    <w:rsid w:val="00B62A90"/>
    <w:rsid w:val="00B64314"/>
    <w:rsid w:val="00B65E23"/>
    <w:rsid w:val="00B660B5"/>
    <w:rsid w:val="00B6620E"/>
    <w:rsid w:val="00B6681A"/>
    <w:rsid w:val="00B66EFD"/>
    <w:rsid w:val="00B703FE"/>
    <w:rsid w:val="00B70414"/>
    <w:rsid w:val="00B70B09"/>
    <w:rsid w:val="00B71D2D"/>
    <w:rsid w:val="00B73F85"/>
    <w:rsid w:val="00B74414"/>
    <w:rsid w:val="00B74A93"/>
    <w:rsid w:val="00B74D13"/>
    <w:rsid w:val="00B74E82"/>
    <w:rsid w:val="00B766E3"/>
    <w:rsid w:val="00B77192"/>
    <w:rsid w:val="00B77213"/>
    <w:rsid w:val="00B77219"/>
    <w:rsid w:val="00B808F7"/>
    <w:rsid w:val="00B80D59"/>
    <w:rsid w:val="00B80D5F"/>
    <w:rsid w:val="00B828C5"/>
    <w:rsid w:val="00B82C79"/>
    <w:rsid w:val="00B82F2C"/>
    <w:rsid w:val="00B8316D"/>
    <w:rsid w:val="00B846E0"/>
    <w:rsid w:val="00B8512C"/>
    <w:rsid w:val="00B859D6"/>
    <w:rsid w:val="00B85F5F"/>
    <w:rsid w:val="00B86BA9"/>
    <w:rsid w:val="00B86F7E"/>
    <w:rsid w:val="00B8756B"/>
    <w:rsid w:val="00B87F22"/>
    <w:rsid w:val="00B90825"/>
    <w:rsid w:val="00B9198F"/>
    <w:rsid w:val="00B91AC0"/>
    <w:rsid w:val="00B92451"/>
    <w:rsid w:val="00B931CD"/>
    <w:rsid w:val="00B94146"/>
    <w:rsid w:val="00B941C6"/>
    <w:rsid w:val="00B95199"/>
    <w:rsid w:val="00B9591C"/>
    <w:rsid w:val="00B95EE5"/>
    <w:rsid w:val="00B96124"/>
    <w:rsid w:val="00B96397"/>
    <w:rsid w:val="00B96D5A"/>
    <w:rsid w:val="00B97880"/>
    <w:rsid w:val="00B979BF"/>
    <w:rsid w:val="00BA0122"/>
    <w:rsid w:val="00BA0C2B"/>
    <w:rsid w:val="00BA190B"/>
    <w:rsid w:val="00BA2289"/>
    <w:rsid w:val="00BA3EBE"/>
    <w:rsid w:val="00BA421E"/>
    <w:rsid w:val="00BA42E7"/>
    <w:rsid w:val="00BA488D"/>
    <w:rsid w:val="00BA4ABD"/>
    <w:rsid w:val="00BA69B2"/>
    <w:rsid w:val="00BA71D5"/>
    <w:rsid w:val="00BA7755"/>
    <w:rsid w:val="00BB0467"/>
    <w:rsid w:val="00BB0585"/>
    <w:rsid w:val="00BB21BD"/>
    <w:rsid w:val="00BB2210"/>
    <w:rsid w:val="00BB23BA"/>
    <w:rsid w:val="00BB31CC"/>
    <w:rsid w:val="00BB3A28"/>
    <w:rsid w:val="00BB3A64"/>
    <w:rsid w:val="00BB65D1"/>
    <w:rsid w:val="00BB674F"/>
    <w:rsid w:val="00BB6A06"/>
    <w:rsid w:val="00BC15A5"/>
    <w:rsid w:val="00BC15B0"/>
    <w:rsid w:val="00BC1AC2"/>
    <w:rsid w:val="00BC1B3E"/>
    <w:rsid w:val="00BC1CB8"/>
    <w:rsid w:val="00BC1FE7"/>
    <w:rsid w:val="00BC32B8"/>
    <w:rsid w:val="00BC3DC2"/>
    <w:rsid w:val="00BC4C5D"/>
    <w:rsid w:val="00BC4E3C"/>
    <w:rsid w:val="00BC4E9C"/>
    <w:rsid w:val="00BC5298"/>
    <w:rsid w:val="00BC5726"/>
    <w:rsid w:val="00BC619F"/>
    <w:rsid w:val="00BD1D8D"/>
    <w:rsid w:val="00BD2580"/>
    <w:rsid w:val="00BD2BBD"/>
    <w:rsid w:val="00BD2DE5"/>
    <w:rsid w:val="00BD3991"/>
    <w:rsid w:val="00BD3D0F"/>
    <w:rsid w:val="00BD4A1A"/>
    <w:rsid w:val="00BD5A5B"/>
    <w:rsid w:val="00BD5B69"/>
    <w:rsid w:val="00BE2951"/>
    <w:rsid w:val="00BE3F86"/>
    <w:rsid w:val="00BE459E"/>
    <w:rsid w:val="00BE4628"/>
    <w:rsid w:val="00BE49DD"/>
    <w:rsid w:val="00BE5425"/>
    <w:rsid w:val="00BE5D86"/>
    <w:rsid w:val="00BE6BEF"/>
    <w:rsid w:val="00BE6DEE"/>
    <w:rsid w:val="00BE74BC"/>
    <w:rsid w:val="00BE7A85"/>
    <w:rsid w:val="00BE7E27"/>
    <w:rsid w:val="00BF07BF"/>
    <w:rsid w:val="00BF0BD9"/>
    <w:rsid w:val="00BF12A2"/>
    <w:rsid w:val="00BF1DAB"/>
    <w:rsid w:val="00BF2F4D"/>
    <w:rsid w:val="00BF313B"/>
    <w:rsid w:val="00BF4DB6"/>
    <w:rsid w:val="00BF5C46"/>
    <w:rsid w:val="00BF5CD8"/>
    <w:rsid w:val="00BF77F4"/>
    <w:rsid w:val="00C00EEA"/>
    <w:rsid w:val="00C01EEE"/>
    <w:rsid w:val="00C0441E"/>
    <w:rsid w:val="00C04C5E"/>
    <w:rsid w:val="00C04D51"/>
    <w:rsid w:val="00C04E57"/>
    <w:rsid w:val="00C05E3E"/>
    <w:rsid w:val="00C06A29"/>
    <w:rsid w:val="00C06A90"/>
    <w:rsid w:val="00C07091"/>
    <w:rsid w:val="00C0794C"/>
    <w:rsid w:val="00C07CAC"/>
    <w:rsid w:val="00C1031F"/>
    <w:rsid w:val="00C1428A"/>
    <w:rsid w:val="00C14319"/>
    <w:rsid w:val="00C14384"/>
    <w:rsid w:val="00C154A8"/>
    <w:rsid w:val="00C15B2F"/>
    <w:rsid w:val="00C216FF"/>
    <w:rsid w:val="00C21D9A"/>
    <w:rsid w:val="00C22002"/>
    <w:rsid w:val="00C2331B"/>
    <w:rsid w:val="00C24A84"/>
    <w:rsid w:val="00C24F42"/>
    <w:rsid w:val="00C25934"/>
    <w:rsid w:val="00C2659B"/>
    <w:rsid w:val="00C26E12"/>
    <w:rsid w:val="00C272D8"/>
    <w:rsid w:val="00C27796"/>
    <w:rsid w:val="00C27863"/>
    <w:rsid w:val="00C3161C"/>
    <w:rsid w:val="00C31C58"/>
    <w:rsid w:val="00C32C49"/>
    <w:rsid w:val="00C33052"/>
    <w:rsid w:val="00C3347C"/>
    <w:rsid w:val="00C335DE"/>
    <w:rsid w:val="00C34203"/>
    <w:rsid w:val="00C367B1"/>
    <w:rsid w:val="00C36C66"/>
    <w:rsid w:val="00C37030"/>
    <w:rsid w:val="00C372FF"/>
    <w:rsid w:val="00C37A80"/>
    <w:rsid w:val="00C41441"/>
    <w:rsid w:val="00C42530"/>
    <w:rsid w:val="00C462BE"/>
    <w:rsid w:val="00C4786B"/>
    <w:rsid w:val="00C47C0C"/>
    <w:rsid w:val="00C50259"/>
    <w:rsid w:val="00C508B3"/>
    <w:rsid w:val="00C514BB"/>
    <w:rsid w:val="00C51D51"/>
    <w:rsid w:val="00C524CA"/>
    <w:rsid w:val="00C52B0A"/>
    <w:rsid w:val="00C52CC7"/>
    <w:rsid w:val="00C53BDB"/>
    <w:rsid w:val="00C53DB3"/>
    <w:rsid w:val="00C54AED"/>
    <w:rsid w:val="00C555B5"/>
    <w:rsid w:val="00C55FCF"/>
    <w:rsid w:val="00C56DC3"/>
    <w:rsid w:val="00C574A4"/>
    <w:rsid w:val="00C60229"/>
    <w:rsid w:val="00C60E4C"/>
    <w:rsid w:val="00C61013"/>
    <w:rsid w:val="00C6214C"/>
    <w:rsid w:val="00C628C6"/>
    <w:rsid w:val="00C63094"/>
    <w:rsid w:val="00C64263"/>
    <w:rsid w:val="00C64B60"/>
    <w:rsid w:val="00C64BEA"/>
    <w:rsid w:val="00C65949"/>
    <w:rsid w:val="00C65DFD"/>
    <w:rsid w:val="00C6620C"/>
    <w:rsid w:val="00C702B5"/>
    <w:rsid w:val="00C7091C"/>
    <w:rsid w:val="00C70B04"/>
    <w:rsid w:val="00C71856"/>
    <w:rsid w:val="00C71D6A"/>
    <w:rsid w:val="00C72682"/>
    <w:rsid w:val="00C73389"/>
    <w:rsid w:val="00C73E66"/>
    <w:rsid w:val="00C74676"/>
    <w:rsid w:val="00C74762"/>
    <w:rsid w:val="00C74A9C"/>
    <w:rsid w:val="00C74BE2"/>
    <w:rsid w:val="00C7529A"/>
    <w:rsid w:val="00C75980"/>
    <w:rsid w:val="00C770D2"/>
    <w:rsid w:val="00C77542"/>
    <w:rsid w:val="00C81409"/>
    <w:rsid w:val="00C81BA9"/>
    <w:rsid w:val="00C83A1A"/>
    <w:rsid w:val="00C83AFF"/>
    <w:rsid w:val="00C83F77"/>
    <w:rsid w:val="00C8423E"/>
    <w:rsid w:val="00C84D15"/>
    <w:rsid w:val="00C8508B"/>
    <w:rsid w:val="00C87BB9"/>
    <w:rsid w:val="00C90AA2"/>
    <w:rsid w:val="00C90C36"/>
    <w:rsid w:val="00C91E57"/>
    <w:rsid w:val="00C9213B"/>
    <w:rsid w:val="00C92A58"/>
    <w:rsid w:val="00C92E4F"/>
    <w:rsid w:val="00C934F1"/>
    <w:rsid w:val="00C93CD0"/>
    <w:rsid w:val="00C93E6F"/>
    <w:rsid w:val="00C94248"/>
    <w:rsid w:val="00C944FF"/>
    <w:rsid w:val="00C94508"/>
    <w:rsid w:val="00C9484A"/>
    <w:rsid w:val="00C965C4"/>
    <w:rsid w:val="00C96A99"/>
    <w:rsid w:val="00C97347"/>
    <w:rsid w:val="00C977D0"/>
    <w:rsid w:val="00C97837"/>
    <w:rsid w:val="00CA05BF"/>
    <w:rsid w:val="00CA0DD3"/>
    <w:rsid w:val="00CA2038"/>
    <w:rsid w:val="00CA2B7D"/>
    <w:rsid w:val="00CA3218"/>
    <w:rsid w:val="00CA6C7B"/>
    <w:rsid w:val="00CB1238"/>
    <w:rsid w:val="00CB1447"/>
    <w:rsid w:val="00CB2F33"/>
    <w:rsid w:val="00CB6A3E"/>
    <w:rsid w:val="00CB737B"/>
    <w:rsid w:val="00CB778A"/>
    <w:rsid w:val="00CB7C55"/>
    <w:rsid w:val="00CB7F70"/>
    <w:rsid w:val="00CC08CC"/>
    <w:rsid w:val="00CC08E5"/>
    <w:rsid w:val="00CC0B57"/>
    <w:rsid w:val="00CC121A"/>
    <w:rsid w:val="00CC2A30"/>
    <w:rsid w:val="00CC2B37"/>
    <w:rsid w:val="00CC2FCC"/>
    <w:rsid w:val="00CC37FF"/>
    <w:rsid w:val="00CC44C8"/>
    <w:rsid w:val="00CC4585"/>
    <w:rsid w:val="00CC6A0A"/>
    <w:rsid w:val="00CC6ED1"/>
    <w:rsid w:val="00CC7863"/>
    <w:rsid w:val="00CC7A13"/>
    <w:rsid w:val="00CD040B"/>
    <w:rsid w:val="00CD0B96"/>
    <w:rsid w:val="00CD183A"/>
    <w:rsid w:val="00CD1ADC"/>
    <w:rsid w:val="00CD2903"/>
    <w:rsid w:val="00CD29D2"/>
    <w:rsid w:val="00CD4BD0"/>
    <w:rsid w:val="00CD63C2"/>
    <w:rsid w:val="00CD63DF"/>
    <w:rsid w:val="00CD64E4"/>
    <w:rsid w:val="00CD68D0"/>
    <w:rsid w:val="00CD795E"/>
    <w:rsid w:val="00CE04BA"/>
    <w:rsid w:val="00CE1A42"/>
    <w:rsid w:val="00CE2690"/>
    <w:rsid w:val="00CE284D"/>
    <w:rsid w:val="00CE2D51"/>
    <w:rsid w:val="00CE2DBE"/>
    <w:rsid w:val="00CE2ECB"/>
    <w:rsid w:val="00CE331B"/>
    <w:rsid w:val="00CE371F"/>
    <w:rsid w:val="00CE4191"/>
    <w:rsid w:val="00CE49CE"/>
    <w:rsid w:val="00CE4E67"/>
    <w:rsid w:val="00CE4FE1"/>
    <w:rsid w:val="00CE534F"/>
    <w:rsid w:val="00CE567A"/>
    <w:rsid w:val="00CE5D42"/>
    <w:rsid w:val="00CE66C4"/>
    <w:rsid w:val="00CE7B7C"/>
    <w:rsid w:val="00CF02D8"/>
    <w:rsid w:val="00CF0354"/>
    <w:rsid w:val="00CF04E5"/>
    <w:rsid w:val="00CF10F2"/>
    <w:rsid w:val="00CF11BF"/>
    <w:rsid w:val="00CF227F"/>
    <w:rsid w:val="00CF2946"/>
    <w:rsid w:val="00CF297A"/>
    <w:rsid w:val="00CF3004"/>
    <w:rsid w:val="00CF3A60"/>
    <w:rsid w:val="00CF45D8"/>
    <w:rsid w:val="00CF49AA"/>
    <w:rsid w:val="00CF53FB"/>
    <w:rsid w:val="00CF636A"/>
    <w:rsid w:val="00D00F2D"/>
    <w:rsid w:val="00D0147E"/>
    <w:rsid w:val="00D0186E"/>
    <w:rsid w:val="00D02763"/>
    <w:rsid w:val="00D0470A"/>
    <w:rsid w:val="00D047FA"/>
    <w:rsid w:val="00D05FEB"/>
    <w:rsid w:val="00D06098"/>
    <w:rsid w:val="00D06680"/>
    <w:rsid w:val="00D06C27"/>
    <w:rsid w:val="00D079A4"/>
    <w:rsid w:val="00D07B5D"/>
    <w:rsid w:val="00D07DBE"/>
    <w:rsid w:val="00D12584"/>
    <w:rsid w:val="00D127B8"/>
    <w:rsid w:val="00D12E67"/>
    <w:rsid w:val="00D12F11"/>
    <w:rsid w:val="00D145B0"/>
    <w:rsid w:val="00D14938"/>
    <w:rsid w:val="00D16C8F"/>
    <w:rsid w:val="00D179A9"/>
    <w:rsid w:val="00D20449"/>
    <w:rsid w:val="00D2183B"/>
    <w:rsid w:val="00D2252C"/>
    <w:rsid w:val="00D227E2"/>
    <w:rsid w:val="00D234F1"/>
    <w:rsid w:val="00D25A82"/>
    <w:rsid w:val="00D25B02"/>
    <w:rsid w:val="00D25FA1"/>
    <w:rsid w:val="00D2663E"/>
    <w:rsid w:val="00D273B9"/>
    <w:rsid w:val="00D27A34"/>
    <w:rsid w:val="00D30BE2"/>
    <w:rsid w:val="00D31A6B"/>
    <w:rsid w:val="00D32A3E"/>
    <w:rsid w:val="00D33272"/>
    <w:rsid w:val="00D33D35"/>
    <w:rsid w:val="00D341DF"/>
    <w:rsid w:val="00D36097"/>
    <w:rsid w:val="00D377D2"/>
    <w:rsid w:val="00D419AA"/>
    <w:rsid w:val="00D42569"/>
    <w:rsid w:val="00D42797"/>
    <w:rsid w:val="00D429F4"/>
    <w:rsid w:val="00D43D1C"/>
    <w:rsid w:val="00D44474"/>
    <w:rsid w:val="00D444F8"/>
    <w:rsid w:val="00D45B68"/>
    <w:rsid w:val="00D45D27"/>
    <w:rsid w:val="00D45FF9"/>
    <w:rsid w:val="00D4751B"/>
    <w:rsid w:val="00D478BB"/>
    <w:rsid w:val="00D47DBE"/>
    <w:rsid w:val="00D509E0"/>
    <w:rsid w:val="00D50D59"/>
    <w:rsid w:val="00D517CB"/>
    <w:rsid w:val="00D5201A"/>
    <w:rsid w:val="00D52787"/>
    <w:rsid w:val="00D52A47"/>
    <w:rsid w:val="00D53E41"/>
    <w:rsid w:val="00D54F8B"/>
    <w:rsid w:val="00D559B7"/>
    <w:rsid w:val="00D55B67"/>
    <w:rsid w:val="00D5746B"/>
    <w:rsid w:val="00D60413"/>
    <w:rsid w:val="00D61A9D"/>
    <w:rsid w:val="00D62512"/>
    <w:rsid w:val="00D637E7"/>
    <w:rsid w:val="00D63AA0"/>
    <w:rsid w:val="00D64354"/>
    <w:rsid w:val="00D64C64"/>
    <w:rsid w:val="00D65676"/>
    <w:rsid w:val="00D664F7"/>
    <w:rsid w:val="00D67508"/>
    <w:rsid w:val="00D67881"/>
    <w:rsid w:val="00D71129"/>
    <w:rsid w:val="00D71268"/>
    <w:rsid w:val="00D713DE"/>
    <w:rsid w:val="00D72012"/>
    <w:rsid w:val="00D72526"/>
    <w:rsid w:val="00D726E3"/>
    <w:rsid w:val="00D72846"/>
    <w:rsid w:val="00D728E3"/>
    <w:rsid w:val="00D728E7"/>
    <w:rsid w:val="00D73481"/>
    <w:rsid w:val="00D74FF2"/>
    <w:rsid w:val="00D759EA"/>
    <w:rsid w:val="00D75BC4"/>
    <w:rsid w:val="00D76086"/>
    <w:rsid w:val="00D76B8B"/>
    <w:rsid w:val="00D76D40"/>
    <w:rsid w:val="00D77C96"/>
    <w:rsid w:val="00D81E51"/>
    <w:rsid w:val="00D823F7"/>
    <w:rsid w:val="00D82487"/>
    <w:rsid w:val="00D829FC"/>
    <w:rsid w:val="00D85833"/>
    <w:rsid w:val="00D862F0"/>
    <w:rsid w:val="00D863C4"/>
    <w:rsid w:val="00D86F37"/>
    <w:rsid w:val="00D879F4"/>
    <w:rsid w:val="00D911C0"/>
    <w:rsid w:val="00D92201"/>
    <w:rsid w:val="00D92D6F"/>
    <w:rsid w:val="00D92F1B"/>
    <w:rsid w:val="00D9341E"/>
    <w:rsid w:val="00D9386B"/>
    <w:rsid w:val="00D93B6A"/>
    <w:rsid w:val="00D93D6B"/>
    <w:rsid w:val="00D9539C"/>
    <w:rsid w:val="00D95E0B"/>
    <w:rsid w:val="00D95EB2"/>
    <w:rsid w:val="00D96049"/>
    <w:rsid w:val="00D962A3"/>
    <w:rsid w:val="00D96A6E"/>
    <w:rsid w:val="00D96C1F"/>
    <w:rsid w:val="00D96D76"/>
    <w:rsid w:val="00D97771"/>
    <w:rsid w:val="00DA3757"/>
    <w:rsid w:val="00DA533B"/>
    <w:rsid w:val="00DA5418"/>
    <w:rsid w:val="00DA6CCF"/>
    <w:rsid w:val="00DA718E"/>
    <w:rsid w:val="00DA7457"/>
    <w:rsid w:val="00DA794D"/>
    <w:rsid w:val="00DB0271"/>
    <w:rsid w:val="00DB12DB"/>
    <w:rsid w:val="00DB1D0C"/>
    <w:rsid w:val="00DB1DB6"/>
    <w:rsid w:val="00DB1F80"/>
    <w:rsid w:val="00DB40E1"/>
    <w:rsid w:val="00DB4595"/>
    <w:rsid w:val="00DB51D5"/>
    <w:rsid w:val="00DB54D3"/>
    <w:rsid w:val="00DB672C"/>
    <w:rsid w:val="00DB6DC2"/>
    <w:rsid w:val="00DB71FE"/>
    <w:rsid w:val="00DC071E"/>
    <w:rsid w:val="00DC1966"/>
    <w:rsid w:val="00DC23D2"/>
    <w:rsid w:val="00DC27B8"/>
    <w:rsid w:val="00DC2FAC"/>
    <w:rsid w:val="00DC2FF9"/>
    <w:rsid w:val="00DC335A"/>
    <w:rsid w:val="00DC35FE"/>
    <w:rsid w:val="00DD1AC1"/>
    <w:rsid w:val="00DD3CA1"/>
    <w:rsid w:val="00DD40D0"/>
    <w:rsid w:val="00DD4448"/>
    <w:rsid w:val="00DD6128"/>
    <w:rsid w:val="00DD6E95"/>
    <w:rsid w:val="00DD7A15"/>
    <w:rsid w:val="00DD7F3D"/>
    <w:rsid w:val="00DE104E"/>
    <w:rsid w:val="00DE143F"/>
    <w:rsid w:val="00DE2D64"/>
    <w:rsid w:val="00DE2E3F"/>
    <w:rsid w:val="00DE5317"/>
    <w:rsid w:val="00DE55DF"/>
    <w:rsid w:val="00DE634A"/>
    <w:rsid w:val="00DE77C8"/>
    <w:rsid w:val="00DE7AD5"/>
    <w:rsid w:val="00DE7EAA"/>
    <w:rsid w:val="00DF2D78"/>
    <w:rsid w:val="00DF4305"/>
    <w:rsid w:val="00DF48AA"/>
    <w:rsid w:val="00DF59E2"/>
    <w:rsid w:val="00E0050F"/>
    <w:rsid w:val="00E01D52"/>
    <w:rsid w:val="00E02846"/>
    <w:rsid w:val="00E031A5"/>
    <w:rsid w:val="00E036C4"/>
    <w:rsid w:val="00E0406C"/>
    <w:rsid w:val="00E044EF"/>
    <w:rsid w:val="00E0464F"/>
    <w:rsid w:val="00E0489D"/>
    <w:rsid w:val="00E059BF"/>
    <w:rsid w:val="00E07EE9"/>
    <w:rsid w:val="00E11E7D"/>
    <w:rsid w:val="00E11EC4"/>
    <w:rsid w:val="00E12ADE"/>
    <w:rsid w:val="00E133C5"/>
    <w:rsid w:val="00E140A2"/>
    <w:rsid w:val="00E141DF"/>
    <w:rsid w:val="00E143E9"/>
    <w:rsid w:val="00E14802"/>
    <w:rsid w:val="00E15AB8"/>
    <w:rsid w:val="00E15F90"/>
    <w:rsid w:val="00E168F3"/>
    <w:rsid w:val="00E17239"/>
    <w:rsid w:val="00E17948"/>
    <w:rsid w:val="00E202B8"/>
    <w:rsid w:val="00E2067D"/>
    <w:rsid w:val="00E21AD1"/>
    <w:rsid w:val="00E21B32"/>
    <w:rsid w:val="00E21D28"/>
    <w:rsid w:val="00E233DF"/>
    <w:rsid w:val="00E24516"/>
    <w:rsid w:val="00E24AEA"/>
    <w:rsid w:val="00E24EAE"/>
    <w:rsid w:val="00E25147"/>
    <w:rsid w:val="00E26E0E"/>
    <w:rsid w:val="00E303A2"/>
    <w:rsid w:val="00E31422"/>
    <w:rsid w:val="00E31811"/>
    <w:rsid w:val="00E31821"/>
    <w:rsid w:val="00E31CCE"/>
    <w:rsid w:val="00E31FF9"/>
    <w:rsid w:val="00E32386"/>
    <w:rsid w:val="00E337B7"/>
    <w:rsid w:val="00E33F8F"/>
    <w:rsid w:val="00E36004"/>
    <w:rsid w:val="00E36613"/>
    <w:rsid w:val="00E36819"/>
    <w:rsid w:val="00E36847"/>
    <w:rsid w:val="00E378CA"/>
    <w:rsid w:val="00E40638"/>
    <w:rsid w:val="00E40F07"/>
    <w:rsid w:val="00E4124A"/>
    <w:rsid w:val="00E42539"/>
    <w:rsid w:val="00E4257F"/>
    <w:rsid w:val="00E42B33"/>
    <w:rsid w:val="00E441B1"/>
    <w:rsid w:val="00E4452D"/>
    <w:rsid w:val="00E453AF"/>
    <w:rsid w:val="00E45FF6"/>
    <w:rsid w:val="00E460FD"/>
    <w:rsid w:val="00E47046"/>
    <w:rsid w:val="00E470A2"/>
    <w:rsid w:val="00E47B84"/>
    <w:rsid w:val="00E50346"/>
    <w:rsid w:val="00E50586"/>
    <w:rsid w:val="00E511F6"/>
    <w:rsid w:val="00E5273D"/>
    <w:rsid w:val="00E53747"/>
    <w:rsid w:val="00E544A2"/>
    <w:rsid w:val="00E54696"/>
    <w:rsid w:val="00E55A32"/>
    <w:rsid w:val="00E56E8A"/>
    <w:rsid w:val="00E6157C"/>
    <w:rsid w:val="00E62EAF"/>
    <w:rsid w:val="00E633EE"/>
    <w:rsid w:val="00E65056"/>
    <w:rsid w:val="00E6691D"/>
    <w:rsid w:val="00E66B10"/>
    <w:rsid w:val="00E67BDA"/>
    <w:rsid w:val="00E67F7B"/>
    <w:rsid w:val="00E716A2"/>
    <w:rsid w:val="00E71B50"/>
    <w:rsid w:val="00E744AE"/>
    <w:rsid w:val="00E76264"/>
    <w:rsid w:val="00E76C45"/>
    <w:rsid w:val="00E76F01"/>
    <w:rsid w:val="00E76FA9"/>
    <w:rsid w:val="00E77571"/>
    <w:rsid w:val="00E77A08"/>
    <w:rsid w:val="00E77A7B"/>
    <w:rsid w:val="00E77B9C"/>
    <w:rsid w:val="00E80C62"/>
    <w:rsid w:val="00E82E06"/>
    <w:rsid w:val="00E83DDE"/>
    <w:rsid w:val="00E84734"/>
    <w:rsid w:val="00E84BF5"/>
    <w:rsid w:val="00E85284"/>
    <w:rsid w:val="00E874CB"/>
    <w:rsid w:val="00E90450"/>
    <w:rsid w:val="00E90875"/>
    <w:rsid w:val="00E9087C"/>
    <w:rsid w:val="00E90BF1"/>
    <w:rsid w:val="00E90CD6"/>
    <w:rsid w:val="00E917F4"/>
    <w:rsid w:val="00E918D9"/>
    <w:rsid w:val="00E91E64"/>
    <w:rsid w:val="00E92784"/>
    <w:rsid w:val="00E92A74"/>
    <w:rsid w:val="00E943EF"/>
    <w:rsid w:val="00E95286"/>
    <w:rsid w:val="00E95DC9"/>
    <w:rsid w:val="00E96084"/>
    <w:rsid w:val="00E966A5"/>
    <w:rsid w:val="00E967F2"/>
    <w:rsid w:val="00E968FC"/>
    <w:rsid w:val="00E979FE"/>
    <w:rsid w:val="00E97C87"/>
    <w:rsid w:val="00EA14E1"/>
    <w:rsid w:val="00EA184F"/>
    <w:rsid w:val="00EA301F"/>
    <w:rsid w:val="00EA32AF"/>
    <w:rsid w:val="00EA39DA"/>
    <w:rsid w:val="00EA51F2"/>
    <w:rsid w:val="00EB0AAF"/>
    <w:rsid w:val="00EB0AF9"/>
    <w:rsid w:val="00EB0FA1"/>
    <w:rsid w:val="00EB2FDC"/>
    <w:rsid w:val="00EB30ED"/>
    <w:rsid w:val="00EB3634"/>
    <w:rsid w:val="00EB5158"/>
    <w:rsid w:val="00EB5729"/>
    <w:rsid w:val="00EB5B9B"/>
    <w:rsid w:val="00EB6290"/>
    <w:rsid w:val="00EB6470"/>
    <w:rsid w:val="00EB6F64"/>
    <w:rsid w:val="00EB7A2C"/>
    <w:rsid w:val="00EC1B01"/>
    <w:rsid w:val="00EC23F4"/>
    <w:rsid w:val="00EC380D"/>
    <w:rsid w:val="00EC39DB"/>
    <w:rsid w:val="00EC4B5A"/>
    <w:rsid w:val="00EC53E5"/>
    <w:rsid w:val="00EC5A60"/>
    <w:rsid w:val="00EC6CB7"/>
    <w:rsid w:val="00ED0917"/>
    <w:rsid w:val="00ED0FD7"/>
    <w:rsid w:val="00ED0FE0"/>
    <w:rsid w:val="00ED1C1A"/>
    <w:rsid w:val="00ED2A7E"/>
    <w:rsid w:val="00ED35C0"/>
    <w:rsid w:val="00ED370F"/>
    <w:rsid w:val="00ED4D3B"/>
    <w:rsid w:val="00ED5575"/>
    <w:rsid w:val="00ED5800"/>
    <w:rsid w:val="00ED7D0F"/>
    <w:rsid w:val="00EE084B"/>
    <w:rsid w:val="00EE25F5"/>
    <w:rsid w:val="00EE374C"/>
    <w:rsid w:val="00EE5B67"/>
    <w:rsid w:val="00EE68A3"/>
    <w:rsid w:val="00EE7D78"/>
    <w:rsid w:val="00EE7DDA"/>
    <w:rsid w:val="00EF0F6C"/>
    <w:rsid w:val="00EF38FA"/>
    <w:rsid w:val="00EF4049"/>
    <w:rsid w:val="00EF4C36"/>
    <w:rsid w:val="00EF51F2"/>
    <w:rsid w:val="00EF56AD"/>
    <w:rsid w:val="00EF5F3A"/>
    <w:rsid w:val="00EF6F1D"/>
    <w:rsid w:val="00F001CA"/>
    <w:rsid w:val="00F003BA"/>
    <w:rsid w:val="00F004AE"/>
    <w:rsid w:val="00F01518"/>
    <w:rsid w:val="00F026FA"/>
    <w:rsid w:val="00F029CB"/>
    <w:rsid w:val="00F02BBC"/>
    <w:rsid w:val="00F03C7F"/>
    <w:rsid w:val="00F0448C"/>
    <w:rsid w:val="00F06472"/>
    <w:rsid w:val="00F0772E"/>
    <w:rsid w:val="00F07B69"/>
    <w:rsid w:val="00F07E20"/>
    <w:rsid w:val="00F12ADE"/>
    <w:rsid w:val="00F12EF7"/>
    <w:rsid w:val="00F13B2E"/>
    <w:rsid w:val="00F152E4"/>
    <w:rsid w:val="00F15D35"/>
    <w:rsid w:val="00F168AE"/>
    <w:rsid w:val="00F168B4"/>
    <w:rsid w:val="00F169F1"/>
    <w:rsid w:val="00F1705B"/>
    <w:rsid w:val="00F17580"/>
    <w:rsid w:val="00F17EB4"/>
    <w:rsid w:val="00F20DD7"/>
    <w:rsid w:val="00F21BDB"/>
    <w:rsid w:val="00F21D20"/>
    <w:rsid w:val="00F22647"/>
    <w:rsid w:val="00F2313B"/>
    <w:rsid w:val="00F2316B"/>
    <w:rsid w:val="00F2357C"/>
    <w:rsid w:val="00F24818"/>
    <w:rsid w:val="00F25589"/>
    <w:rsid w:val="00F261DC"/>
    <w:rsid w:val="00F26EC5"/>
    <w:rsid w:val="00F27CA2"/>
    <w:rsid w:val="00F309C1"/>
    <w:rsid w:val="00F32334"/>
    <w:rsid w:val="00F336CB"/>
    <w:rsid w:val="00F35453"/>
    <w:rsid w:val="00F364C5"/>
    <w:rsid w:val="00F368BE"/>
    <w:rsid w:val="00F36995"/>
    <w:rsid w:val="00F36B8A"/>
    <w:rsid w:val="00F373BA"/>
    <w:rsid w:val="00F40157"/>
    <w:rsid w:val="00F41101"/>
    <w:rsid w:val="00F41DB8"/>
    <w:rsid w:val="00F43656"/>
    <w:rsid w:val="00F43851"/>
    <w:rsid w:val="00F444D6"/>
    <w:rsid w:val="00F45651"/>
    <w:rsid w:val="00F46881"/>
    <w:rsid w:val="00F46886"/>
    <w:rsid w:val="00F4702C"/>
    <w:rsid w:val="00F47336"/>
    <w:rsid w:val="00F47AE8"/>
    <w:rsid w:val="00F500A6"/>
    <w:rsid w:val="00F506AC"/>
    <w:rsid w:val="00F54156"/>
    <w:rsid w:val="00F5434C"/>
    <w:rsid w:val="00F54E30"/>
    <w:rsid w:val="00F5584B"/>
    <w:rsid w:val="00F55957"/>
    <w:rsid w:val="00F56962"/>
    <w:rsid w:val="00F6042D"/>
    <w:rsid w:val="00F61CC8"/>
    <w:rsid w:val="00F626CB"/>
    <w:rsid w:val="00F63C19"/>
    <w:rsid w:val="00F640D8"/>
    <w:rsid w:val="00F64214"/>
    <w:rsid w:val="00F645C3"/>
    <w:rsid w:val="00F65824"/>
    <w:rsid w:val="00F66293"/>
    <w:rsid w:val="00F666C7"/>
    <w:rsid w:val="00F672CF"/>
    <w:rsid w:val="00F7007B"/>
    <w:rsid w:val="00F70518"/>
    <w:rsid w:val="00F711A3"/>
    <w:rsid w:val="00F71896"/>
    <w:rsid w:val="00F72E8D"/>
    <w:rsid w:val="00F741D3"/>
    <w:rsid w:val="00F745EB"/>
    <w:rsid w:val="00F75186"/>
    <w:rsid w:val="00F761CA"/>
    <w:rsid w:val="00F765EE"/>
    <w:rsid w:val="00F76B6B"/>
    <w:rsid w:val="00F77931"/>
    <w:rsid w:val="00F80115"/>
    <w:rsid w:val="00F804C5"/>
    <w:rsid w:val="00F8063A"/>
    <w:rsid w:val="00F81DE4"/>
    <w:rsid w:val="00F82B65"/>
    <w:rsid w:val="00F83230"/>
    <w:rsid w:val="00F83521"/>
    <w:rsid w:val="00F83798"/>
    <w:rsid w:val="00F83941"/>
    <w:rsid w:val="00F83F29"/>
    <w:rsid w:val="00F84698"/>
    <w:rsid w:val="00F84792"/>
    <w:rsid w:val="00F86691"/>
    <w:rsid w:val="00F86E04"/>
    <w:rsid w:val="00F8734D"/>
    <w:rsid w:val="00F87D09"/>
    <w:rsid w:val="00F92D16"/>
    <w:rsid w:val="00F92DE6"/>
    <w:rsid w:val="00F9302F"/>
    <w:rsid w:val="00F93680"/>
    <w:rsid w:val="00F93D35"/>
    <w:rsid w:val="00F94C45"/>
    <w:rsid w:val="00F94D28"/>
    <w:rsid w:val="00F94DDE"/>
    <w:rsid w:val="00F9549A"/>
    <w:rsid w:val="00F95B12"/>
    <w:rsid w:val="00F96DF8"/>
    <w:rsid w:val="00F97077"/>
    <w:rsid w:val="00F977F5"/>
    <w:rsid w:val="00FA0D68"/>
    <w:rsid w:val="00FA1676"/>
    <w:rsid w:val="00FA339D"/>
    <w:rsid w:val="00FA4199"/>
    <w:rsid w:val="00FA42E2"/>
    <w:rsid w:val="00FA45F5"/>
    <w:rsid w:val="00FA47DC"/>
    <w:rsid w:val="00FA55F6"/>
    <w:rsid w:val="00FA56F9"/>
    <w:rsid w:val="00FA58A2"/>
    <w:rsid w:val="00FA5A47"/>
    <w:rsid w:val="00FA710F"/>
    <w:rsid w:val="00FB127A"/>
    <w:rsid w:val="00FB423C"/>
    <w:rsid w:val="00FB445F"/>
    <w:rsid w:val="00FB45AC"/>
    <w:rsid w:val="00FB4A94"/>
    <w:rsid w:val="00FB534F"/>
    <w:rsid w:val="00FB6315"/>
    <w:rsid w:val="00FB6FE5"/>
    <w:rsid w:val="00FB7FF2"/>
    <w:rsid w:val="00FC0015"/>
    <w:rsid w:val="00FC156C"/>
    <w:rsid w:val="00FC2E80"/>
    <w:rsid w:val="00FC3437"/>
    <w:rsid w:val="00FC374E"/>
    <w:rsid w:val="00FC3BDA"/>
    <w:rsid w:val="00FC3E16"/>
    <w:rsid w:val="00FC58D6"/>
    <w:rsid w:val="00FC62B9"/>
    <w:rsid w:val="00FC6338"/>
    <w:rsid w:val="00FC69D9"/>
    <w:rsid w:val="00FC7E2C"/>
    <w:rsid w:val="00FD0DAE"/>
    <w:rsid w:val="00FD23DA"/>
    <w:rsid w:val="00FD255C"/>
    <w:rsid w:val="00FD2B48"/>
    <w:rsid w:val="00FD34F3"/>
    <w:rsid w:val="00FD3940"/>
    <w:rsid w:val="00FD4150"/>
    <w:rsid w:val="00FD43DB"/>
    <w:rsid w:val="00FD4BF6"/>
    <w:rsid w:val="00FD563A"/>
    <w:rsid w:val="00FD72DD"/>
    <w:rsid w:val="00FD7FD8"/>
    <w:rsid w:val="00FE08EF"/>
    <w:rsid w:val="00FE090D"/>
    <w:rsid w:val="00FE0D4D"/>
    <w:rsid w:val="00FE2BB4"/>
    <w:rsid w:val="00FE2C65"/>
    <w:rsid w:val="00FE2CD3"/>
    <w:rsid w:val="00FE332B"/>
    <w:rsid w:val="00FE3614"/>
    <w:rsid w:val="00FE3941"/>
    <w:rsid w:val="00FE4EA6"/>
    <w:rsid w:val="00FE6ED0"/>
    <w:rsid w:val="00FE741F"/>
    <w:rsid w:val="00FE7EA0"/>
    <w:rsid w:val="00FF2268"/>
    <w:rsid w:val="00FF28CC"/>
    <w:rsid w:val="00FF4899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2BCDA"/>
  <w15:chartTrackingRefBased/>
  <w15:docId w15:val="{C9ADBA11-D99E-48C0-8B57-03050DEA0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27A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1AC2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3FE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5549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5549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5549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4BD0"/>
  </w:style>
  <w:style w:type="paragraph" w:styleId="Stopka">
    <w:name w:val="footer"/>
    <w:basedOn w:val="Normalny"/>
    <w:link w:val="Stopka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4BD0"/>
  </w:style>
  <w:style w:type="character" w:customStyle="1" w:styleId="st">
    <w:name w:val="st"/>
    <w:basedOn w:val="Domylnaczcionkaakapitu"/>
    <w:rsid w:val="00F765EE"/>
  </w:style>
  <w:style w:type="character" w:styleId="Hipercze">
    <w:name w:val="Hyperlink"/>
    <w:unhideWhenUsed/>
    <w:rsid w:val="00F765EE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765EE"/>
    <w:rPr>
      <w:color w:val="605E5C"/>
      <w:shd w:val="clear" w:color="auto" w:fill="E1DFDD"/>
    </w:rPr>
  </w:style>
  <w:style w:type="paragraph" w:styleId="Akapitzlist">
    <w:name w:val="List Paragraph"/>
    <w:aliases w:val="normalny tekst"/>
    <w:basedOn w:val="Normalny"/>
    <w:uiPriority w:val="34"/>
    <w:qFormat/>
    <w:rsid w:val="00F765EE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BC1AC2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C1AC2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C1AC2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C1AC2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BC1AC2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BC1AC2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C1AC2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C1AC2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C1AC2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C1AC2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F92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semiHidden/>
    <w:rsid w:val="006E554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6E5549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6E5549"/>
    <w:rPr>
      <w:rFonts w:ascii="Calibri Light" w:eastAsia="Times New Roman" w:hAnsi="Calibri Light" w:cs="Times New Roman"/>
      <w:color w:val="1F3763"/>
    </w:rPr>
  </w:style>
  <w:style w:type="character" w:customStyle="1" w:styleId="Nagwek3Znak">
    <w:name w:val="Nagłówek 3 Znak"/>
    <w:link w:val="Nagwek3"/>
    <w:uiPriority w:val="9"/>
    <w:semiHidden/>
    <w:rsid w:val="001D43FE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WW8Num1z0">
    <w:name w:val="WW8Num1z0"/>
    <w:rsid w:val="00F02BBC"/>
    <w:rPr>
      <w:b/>
    </w:rPr>
  </w:style>
  <w:style w:type="character" w:customStyle="1" w:styleId="WW8Num2z0">
    <w:name w:val="WW8Num2z0"/>
    <w:rsid w:val="00F02BBC"/>
    <w:rPr>
      <w:rFonts w:hint="default"/>
      <w:sz w:val="24"/>
      <w:szCs w:val="24"/>
    </w:rPr>
  </w:style>
  <w:style w:type="character" w:customStyle="1" w:styleId="WW8Num3z0">
    <w:name w:val="WW8Num3z0"/>
    <w:rsid w:val="00F02BBC"/>
    <w:rPr>
      <w:rFonts w:hint="default"/>
      <w:b/>
      <w:sz w:val="24"/>
      <w:szCs w:val="24"/>
    </w:rPr>
  </w:style>
  <w:style w:type="character" w:customStyle="1" w:styleId="WW8Num4z0">
    <w:name w:val="WW8Num4z0"/>
    <w:rsid w:val="00F02BBC"/>
    <w:rPr>
      <w:rFonts w:hint="default"/>
      <w:b/>
      <w:sz w:val="24"/>
      <w:szCs w:val="24"/>
    </w:rPr>
  </w:style>
  <w:style w:type="character" w:customStyle="1" w:styleId="WW8Num5z0">
    <w:name w:val="WW8Num5z0"/>
    <w:rsid w:val="00F02BBC"/>
    <w:rPr>
      <w:rFonts w:hint="default"/>
      <w:b/>
      <w:sz w:val="24"/>
      <w:szCs w:val="24"/>
    </w:rPr>
  </w:style>
  <w:style w:type="character" w:customStyle="1" w:styleId="WW8Num6z0">
    <w:name w:val="WW8Num6z0"/>
    <w:rsid w:val="00F02BBC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F02BBC"/>
    <w:rPr>
      <w:rFonts w:hint="default"/>
      <w:sz w:val="24"/>
      <w:szCs w:val="24"/>
    </w:rPr>
  </w:style>
  <w:style w:type="character" w:customStyle="1" w:styleId="WW8Num8z0">
    <w:name w:val="WW8Num8z0"/>
    <w:rsid w:val="00F02BBC"/>
    <w:rPr>
      <w:rFonts w:hint="default"/>
      <w:sz w:val="24"/>
      <w:szCs w:val="24"/>
    </w:rPr>
  </w:style>
  <w:style w:type="character" w:customStyle="1" w:styleId="WW8Num9z0">
    <w:name w:val="WW8Num9z0"/>
    <w:rsid w:val="00F02BBC"/>
    <w:rPr>
      <w:rFonts w:hint="default"/>
      <w:b/>
      <w:sz w:val="24"/>
      <w:szCs w:val="24"/>
    </w:rPr>
  </w:style>
  <w:style w:type="character" w:customStyle="1" w:styleId="WW8Num10z0">
    <w:name w:val="WW8Num10z0"/>
    <w:rsid w:val="00F02BBC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F02BBC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F02BBC"/>
    <w:rPr>
      <w:rFonts w:hint="default"/>
      <w:b/>
      <w:sz w:val="24"/>
      <w:szCs w:val="24"/>
    </w:rPr>
  </w:style>
  <w:style w:type="character" w:customStyle="1" w:styleId="WW8Num13z0">
    <w:name w:val="WW8Num13z0"/>
    <w:rsid w:val="00F02BBC"/>
    <w:rPr>
      <w:rFonts w:hint="default"/>
      <w:b/>
      <w:sz w:val="24"/>
      <w:szCs w:val="24"/>
    </w:rPr>
  </w:style>
  <w:style w:type="character" w:customStyle="1" w:styleId="WW8Num14z0">
    <w:name w:val="WW8Num14z0"/>
    <w:rsid w:val="00F02BBC"/>
    <w:rPr>
      <w:rFonts w:hint="default"/>
      <w:sz w:val="24"/>
      <w:szCs w:val="24"/>
    </w:rPr>
  </w:style>
  <w:style w:type="character" w:customStyle="1" w:styleId="WW8Num15z0">
    <w:name w:val="WW8Num15z0"/>
    <w:rsid w:val="00F02BBC"/>
    <w:rPr>
      <w:rFonts w:hint="default"/>
      <w:b/>
      <w:sz w:val="24"/>
      <w:szCs w:val="24"/>
    </w:rPr>
  </w:style>
  <w:style w:type="character" w:customStyle="1" w:styleId="WW8Num16z0">
    <w:name w:val="WW8Num16z0"/>
    <w:rsid w:val="00F02BBC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F02BBC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F02BBC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F02BBC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F02BBC"/>
    <w:rPr>
      <w:rFonts w:hint="default"/>
      <w:sz w:val="24"/>
      <w:szCs w:val="24"/>
    </w:rPr>
  </w:style>
  <w:style w:type="character" w:customStyle="1" w:styleId="WW8Num21z0">
    <w:name w:val="WW8Num21z0"/>
    <w:rsid w:val="00F02BBC"/>
    <w:rPr>
      <w:rFonts w:hint="default"/>
      <w:b/>
      <w:sz w:val="24"/>
      <w:szCs w:val="24"/>
    </w:rPr>
  </w:style>
  <w:style w:type="character" w:customStyle="1" w:styleId="WW8Num22z0">
    <w:name w:val="WW8Num22z0"/>
    <w:rsid w:val="00F02BBC"/>
    <w:rPr>
      <w:rFonts w:hint="default"/>
      <w:b/>
      <w:sz w:val="24"/>
      <w:szCs w:val="24"/>
    </w:rPr>
  </w:style>
  <w:style w:type="character" w:customStyle="1" w:styleId="WW8Num23z0">
    <w:name w:val="WW8Num23z0"/>
    <w:rsid w:val="00F02BBC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F02BBC"/>
    <w:rPr>
      <w:rFonts w:hint="default"/>
      <w:b/>
      <w:sz w:val="24"/>
      <w:szCs w:val="24"/>
    </w:rPr>
  </w:style>
  <w:style w:type="character" w:customStyle="1" w:styleId="WW8Num25z0">
    <w:name w:val="WW8Num25z0"/>
    <w:rsid w:val="00F02BBC"/>
    <w:rPr>
      <w:rFonts w:hint="default"/>
    </w:rPr>
  </w:style>
  <w:style w:type="character" w:customStyle="1" w:styleId="WW8Num26z0">
    <w:name w:val="WW8Num26z0"/>
    <w:rsid w:val="00F02BBC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F02BBC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F02BBC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F02BBC"/>
    <w:rPr>
      <w:rFonts w:hint="default"/>
      <w:b/>
      <w:sz w:val="24"/>
      <w:szCs w:val="24"/>
    </w:rPr>
  </w:style>
  <w:style w:type="character" w:customStyle="1" w:styleId="WW8Num30z0">
    <w:name w:val="WW8Num30z0"/>
    <w:rsid w:val="00F02BBC"/>
    <w:rPr>
      <w:rFonts w:hint="default"/>
      <w:sz w:val="24"/>
      <w:szCs w:val="24"/>
    </w:rPr>
  </w:style>
  <w:style w:type="character" w:customStyle="1" w:styleId="WW8Num31z0">
    <w:name w:val="WW8Num31z0"/>
    <w:rsid w:val="00F02BBC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F02BBC"/>
    <w:rPr>
      <w:rFonts w:hint="default"/>
      <w:sz w:val="24"/>
      <w:szCs w:val="24"/>
    </w:rPr>
  </w:style>
  <w:style w:type="character" w:customStyle="1" w:styleId="WW8Num33z0">
    <w:name w:val="WW8Num33z0"/>
    <w:rsid w:val="00F02BBC"/>
    <w:rPr>
      <w:rFonts w:hint="default"/>
      <w:sz w:val="24"/>
      <w:szCs w:val="24"/>
    </w:rPr>
  </w:style>
  <w:style w:type="character" w:customStyle="1" w:styleId="WW8Num34z0">
    <w:name w:val="WW8Num34z0"/>
    <w:rsid w:val="00F02BBC"/>
    <w:rPr>
      <w:rFonts w:hint="default"/>
    </w:rPr>
  </w:style>
  <w:style w:type="character" w:customStyle="1" w:styleId="WW8Num35z0">
    <w:name w:val="WW8Num35z0"/>
    <w:rsid w:val="00F02BBC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F02BBC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F02BBC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F02BBC"/>
    <w:rPr>
      <w:rFonts w:hint="default"/>
      <w:sz w:val="24"/>
      <w:szCs w:val="24"/>
    </w:rPr>
  </w:style>
  <w:style w:type="character" w:customStyle="1" w:styleId="WW8Num39z0">
    <w:name w:val="WW8Num39z0"/>
    <w:rsid w:val="00F02BBC"/>
    <w:rPr>
      <w:rFonts w:hint="default"/>
      <w:color w:val="auto"/>
    </w:rPr>
  </w:style>
  <w:style w:type="character" w:customStyle="1" w:styleId="WW8Num40z0">
    <w:name w:val="WW8Num40z0"/>
    <w:rsid w:val="00F02BBC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F02BBC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F02BBC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F02BBC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F02BBC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F02BBC"/>
    <w:rPr>
      <w:rFonts w:hint="default"/>
      <w:sz w:val="24"/>
      <w:szCs w:val="24"/>
    </w:rPr>
  </w:style>
  <w:style w:type="character" w:customStyle="1" w:styleId="WW8Num46z0">
    <w:name w:val="WW8Num46z0"/>
    <w:rsid w:val="00F02BBC"/>
    <w:rPr>
      <w:rFonts w:hint="default"/>
      <w:sz w:val="24"/>
      <w:szCs w:val="24"/>
    </w:rPr>
  </w:style>
  <w:style w:type="character" w:customStyle="1" w:styleId="WW8Num46z1">
    <w:name w:val="WW8Num46z1"/>
    <w:rsid w:val="00F02BBC"/>
  </w:style>
  <w:style w:type="character" w:customStyle="1" w:styleId="WW8Num46z2">
    <w:name w:val="WW8Num46z2"/>
    <w:rsid w:val="00F02BBC"/>
  </w:style>
  <w:style w:type="character" w:customStyle="1" w:styleId="WW8Num46z3">
    <w:name w:val="WW8Num46z3"/>
    <w:rsid w:val="00F02BBC"/>
  </w:style>
  <w:style w:type="character" w:customStyle="1" w:styleId="WW8Num46z4">
    <w:name w:val="WW8Num46z4"/>
    <w:rsid w:val="00F02BBC"/>
  </w:style>
  <w:style w:type="character" w:customStyle="1" w:styleId="WW8Num46z5">
    <w:name w:val="WW8Num46z5"/>
    <w:rsid w:val="00F02BBC"/>
  </w:style>
  <w:style w:type="character" w:customStyle="1" w:styleId="WW8Num46z6">
    <w:name w:val="WW8Num46z6"/>
    <w:rsid w:val="00F02BBC"/>
  </w:style>
  <w:style w:type="character" w:customStyle="1" w:styleId="WW8Num46z7">
    <w:name w:val="WW8Num46z7"/>
    <w:rsid w:val="00F02BBC"/>
  </w:style>
  <w:style w:type="character" w:customStyle="1" w:styleId="WW8Num46z8">
    <w:name w:val="WW8Num46z8"/>
    <w:rsid w:val="00F02BBC"/>
  </w:style>
  <w:style w:type="character" w:customStyle="1" w:styleId="WW8Num1z1">
    <w:name w:val="WW8Num1z1"/>
    <w:rsid w:val="00F02BBC"/>
    <w:rPr>
      <w:rFonts w:ascii="Times New Roman" w:eastAsia="SimSun" w:hAnsi="Times New Roman" w:cs="Times New Roman"/>
    </w:rPr>
  </w:style>
  <w:style w:type="character" w:customStyle="1" w:styleId="WW8Num1z2">
    <w:name w:val="WW8Num1z2"/>
    <w:rsid w:val="00F02BBC"/>
  </w:style>
  <w:style w:type="character" w:customStyle="1" w:styleId="WW8Num1z3">
    <w:name w:val="WW8Num1z3"/>
    <w:rsid w:val="00F02BBC"/>
  </w:style>
  <w:style w:type="character" w:customStyle="1" w:styleId="WW8Num1z4">
    <w:name w:val="WW8Num1z4"/>
    <w:rsid w:val="00F02BBC"/>
  </w:style>
  <w:style w:type="character" w:customStyle="1" w:styleId="WW8Num1z5">
    <w:name w:val="WW8Num1z5"/>
    <w:rsid w:val="00F02BBC"/>
  </w:style>
  <w:style w:type="character" w:customStyle="1" w:styleId="WW8Num1z6">
    <w:name w:val="WW8Num1z6"/>
    <w:rsid w:val="00F02BBC"/>
  </w:style>
  <w:style w:type="character" w:customStyle="1" w:styleId="WW8Num1z7">
    <w:name w:val="WW8Num1z7"/>
    <w:rsid w:val="00F02BBC"/>
  </w:style>
  <w:style w:type="character" w:customStyle="1" w:styleId="WW8Num1z8">
    <w:name w:val="WW8Num1z8"/>
    <w:rsid w:val="00F02BBC"/>
  </w:style>
  <w:style w:type="character" w:customStyle="1" w:styleId="WW8Num2z1">
    <w:name w:val="WW8Num2z1"/>
    <w:rsid w:val="00F02BBC"/>
  </w:style>
  <w:style w:type="character" w:customStyle="1" w:styleId="WW8Num2z2">
    <w:name w:val="WW8Num2z2"/>
    <w:rsid w:val="00F02BBC"/>
  </w:style>
  <w:style w:type="character" w:customStyle="1" w:styleId="WW8Num2z3">
    <w:name w:val="WW8Num2z3"/>
    <w:rsid w:val="00F02BBC"/>
  </w:style>
  <w:style w:type="character" w:customStyle="1" w:styleId="WW8Num2z4">
    <w:name w:val="WW8Num2z4"/>
    <w:rsid w:val="00F02BBC"/>
  </w:style>
  <w:style w:type="character" w:customStyle="1" w:styleId="WW8Num2z5">
    <w:name w:val="WW8Num2z5"/>
    <w:rsid w:val="00F02BBC"/>
  </w:style>
  <w:style w:type="character" w:customStyle="1" w:styleId="WW8Num2z6">
    <w:name w:val="WW8Num2z6"/>
    <w:rsid w:val="00F02BBC"/>
  </w:style>
  <w:style w:type="character" w:customStyle="1" w:styleId="WW8Num2z7">
    <w:name w:val="WW8Num2z7"/>
    <w:rsid w:val="00F02BBC"/>
  </w:style>
  <w:style w:type="character" w:customStyle="1" w:styleId="WW8Num2z8">
    <w:name w:val="WW8Num2z8"/>
    <w:rsid w:val="00F02BBC"/>
  </w:style>
  <w:style w:type="character" w:customStyle="1" w:styleId="WW8Num3z1">
    <w:name w:val="WW8Num3z1"/>
    <w:rsid w:val="00F02BBC"/>
  </w:style>
  <w:style w:type="character" w:customStyle="1" w:styleId="WW8Num3z2">
    <w:name w:val="WW8Num3z2"/>
    <w:rsid w:val="00F02BBC"/>
  </w:style>
  <w:style w:type="character" w:customStyle="1" w:styleId="WW8Num3z3">
    <w:name w:val="WW8Num3z3"/>
    <w:rsid w:val="00F02BBC"/>
  </w:style>
  <w:style w:type="character" w:customStyle="1" w:styleId="WW8Num3z4">
    <w:name w:val="WW8Num3z4"/>
    <w:rsid w:val="00F02BBC"/>
  </w:style>
  <w:style w:type="character" w:customStyle="1" w:styleId="WW8Num3z5">
    <w:name w:val="WW8Num3z5"/>
    <w:rsid w:val="00F02BBC"/>
  </w:style>
  <w:style w:type="character" w:customStyle="1" w:styleId="WW8Num3z6">
    <w:name w:val="WW8Num3z6"/>
    <w:rsid w:val="00F02BBC"/>
  </w:style>
  <w:style w:type="character" w:customStyle="1" w:styleId="WW8Num3z7">
    <w:name w:val="WW8Num3z7"/>
    <w:rsid w:val="00F02BBC"/>
  </w:style>
  <w:style w:type="character" w:customStyle="1" w:styleId="WW8Num3z8">
    <w:name w:val="WW8Num3z8"/>
    <w:rsid w:val="00F02BBC"/>
  </w:style>
  <w:style w:type="character" w:customStyle="1" w:styleId="WW8Num4z1">
    <w:name w:val="WW8Num4z1"/>
    <w:rsid w:val="00F02BBC"/>
  </w:style>
  <w:style w:type="character" w:customStyle="1" w:styleId="WW8Num4z2">
    <w:name w:val="WW8Num4z2"/>
    <w:rsid w:val="00F02BBC"/>
  </w:style>
  <w:style w:type="character" w:customStyle="1" w:styleId="WW8Num4z3">
    <w:name w:val="WW8Num4z3"/>
    <w:rsid w:val="00F02BBC"/>
  </w:style>
  <w:style w:type="character" w:customStyle="1" w:styleId="WW8Num4z4">
    <w:name w:val="WW8Num4z4"/>
    <w:rsid w:val="00F02BBC"/>
  </w:style>
  <w:style w:type="character" w:customStyle="1" w:styleId="WW8Num4z5">
    <w:name w:val="WW8Num4z5"/>
    <w:rsid w:val="00F02BBC"/>
  </w:style>
  <w:style w:type="character" w:customStyle="1" w:styleId="WW8Num4z6">
    <w:name w:val="WW8Num4z6"/>
    <w:rsid w:val="00F02BBC"/>
  </w:style>
  <w:style w:type="character" w:customStyle="1" w:styleId="WW8Num4z7">
    <w:name w:val="WW8Num4z7"/>
    <w:rsid w:val="00F02BBC"/>
  </w:style>
  <w:style w:type="character" w:customStyle="1" w:styleId="WW8Num4z8">
    <w:name w:val="WW8Num4z8"/>
    <w:rsid w:val="00F02BBC"/>
  </w:style>
  <w:style w:type="character" w:customStyle="1" w:styleId="WW8Num5z1">
    <w:name w:val="WW8Num5z1"/>
    <w:rsid w:val="00F02BBC"/>
  </w:style>
  <w:style w:type="character" w:customStyle="1" w:styleId="WW8Num5z2">
    <w:name w:val="WW8Num5z2"/>
    <w:rsid w:val="00F02BBC"/>
  </w:style>
  <w:style w:type="character" w:customStyle="1" w:styleId="WW8Num5z3">
    <w:name w:val="WW8Num5z3"/>
    <w:rsid w:val="00F02BBC"/>
  </w:style>
  <w:style w:type="character" w:customStyle="1" w:styleId="WW8Num5z4">
    <w:name w:val="WW8Num5z4"/>
    <w:rsid w:val="00F02BBC"/>
  </w:style>
  <w:style w:type="character" w:customStyle="1" w:styleId="WW8Num5z5">
    <w:name w:val="WW8Num5z5"/>
    <w:rsid w:val="00F02BBC"/>
  </w:style>
  <w:style w:type="character" w:customStyle="1" w:styleId="WW8Num5z6">
    <w:name w:val="WW8Num5z6"/>
    <w:rsid w:val="00F02BBC"/>
  </w:style>
  <w:style w:type="character" w:customStyle="1" w:styleId="WW8Num5z7">
    <w:name w:val="WW8Num5z7"/>
    <w:rsid w:val="00F02BBC"/>
  </w:style>
  <w:style w:type="character" w:customStyle="1" w:styleId="WW8Num5z8">
    <w:name w:val="WW8Num5z8"/>
    <w:rsid w:val="00F02BBC"/>
  </w:style>
  <w:style w:type="character" w:customStyle="1" w:styleId="WW8Num6z1">
    <w:name w:val="WW8Num6z1"/>
    <w:rsid w:val="00F02BBC"/>
  </w:style>
  <w:style w:type="character" w:customStyle="1" w:styleId="WW8Num6z2">
    <w:name w:val="WW8Num6z2"/>
    <w:rsid w:val="00F02BBC"/>
  </w:style>
  <w:style w:type="character" w:customStyle="1" w:styleId="WW8Num6z3">
    <w:name w:val="WW8Num6z3"/>
    <w:rsid w:val="00F02BBC"/>
  </w:style>
  <w:style w:type="character" w:customStyle="1" w:styleId="WW8Num6z4">
    <w:name w:val="WW8Num6z4"/>
    <w:rsid w:val="00F02BBC"/>
  </w:style>
  <w:style w:type="character" w:customStyle="1" w:styleId="WW8Num6z5">
    <w:name w:val="WW8Num6z5"/>
    <w:rsid w:val="00F02BBC"/>
  </w:style>
  <w:style w:type="character" w:customStyle="1" w:styleId="WW8Num6z6">
    <w:name w:val="WW8Num6z6"/>
    <w:rsid w:val="00F02BBC"/>
  </w:style>
  <w:style w:type="character" w:customStyle="1" w:styleId="WW8Num6z7">
    <w:name w:val="WW8Num6z7"/>
    <w:rsid w:val="00F02BBC"/>
  </w:style>
  <w:style w:type="character" w:customStyle="1" w:styleId="WW8Num6z8">
    <w:name w:val="WW8Num6z8"/>
    <w:rsid w:val="00F02BBC"/>
  </w:style>
  <w:style w:type="character" w:customStyle="1" w:styleId="WW8Num7z1">
    <w:name w:val="WW8Num7z1"/>
    <w:rsid w:val="00F02BBC"/>
  </w:style>
  <w:style w:type="character" w:customStyle="1" w:styleId="WW8Num7z2">
    <w:name w:val="WW8Num7z2"/>
    <w:rsid w:val="00F02BBC"/>
  </w:style>
  <w:style w:type="character" w:customStyle="1" w:styleId="WW8Num7z3">
    <w:name w:val="WW8Num7z3"/>
    <w:rsid w:val="00F02BBC"/>
  </w:style>
  <w:style w:type="character" w:customStyle="1" w:styleId="WW8Num7z4">
    <w:name w:val="WW8Num7z4"/>
    <w:rsid w:val="00F02BBC"/>
  </w:style>
  <w:style w:type="character" w:customStyle="1" w:styleId="WW8Num7z5">
    <w:name w:val="WW8Num7z5"/>
    <w:rsid w:val="00F02BBC"/>
  </w:style>
  <w:style w:type="character" w:customStyle="1" w:styleId="WW8Num7z6">
    <w:name w:val="WW8Num7z6"/>
    <w:rsid w:val="00F02BBC"/>
  </w:style>
  <w:style w:type="character" w:customStyle="1" w:styleId="WW8Num7z7">
    <w:name w:val="WW8Num7z7"/>
    <w:rsid w:val="00F02BBC"/>
  </w:style>
  <w:style w:type="character" w:customStyle="1" w:styleId="WW8Num7z8">
    <w:name w:val="WW8Num7z8"/>
    <w:rsid w:val="00F02BBC"/>
  </w:style>
  <w:style w:type="character" w:customStyle="1" w:styleId="WW8Num8z1">
    <w:name w:val="WW8Num8z1"/>
    <w:rsid w:val="00F02BBC"/>
  </w:style>
  <w:style w:type="character" w:customStyle="1" w:styleId="WW8Num8z2">
    <w:name w:val="WW8Num8z2"/>
    <w:rsid w:val="00F02BBC"/>
  </w:style>
  <w:style w:type="character" w:customStyle="1" w:styleId="WW8Num8z3">
    <w:name w:val="WW8Num8z3"/>
    <w:rsid w:val="00F02BBC"/>
  </w:style>
  <w:style w:type="character" w:customStyle="1" w:styleId="WW8Num8z4">
    <w:name w:val="WW8Num8z4"/>
    <w:rsid w:val="00F02BBC"/>
  </w:style>
  <w:style w:type="character" w:customStyle="1" w:styleId="WW8Num8z5">
    <w:name w:val="WW8Num8z5"/>
    <w:rsid w:val="00F02BBC"/>
  </w:style>
  <w:style w:type="character" w:customStyle="1" w:styleId="WW8Num8z6">
    <w:name w:val="WW8Num8z6"/>
    <w:rsid w:val="00F02BBC"/>
  </w:style>
  <w:style w:type="character" w:customStyle="1" w:styleId="WW8Num8z7">
    <w:name w:val="WW8Num8z7"/>
    <w:rsid w:val="00F02BBC"/>
  </w:style>
  <w:style w:type="character" w:customStyle="1" w:styleId="WW8Num8z8">
    <w:name w:val="WW8Num8z8"/>
    <w:rsid w:val="00F02BBC"/>
  </w:style>
  <w:style w:type="character" w:customStyle="1" w:styleId="WW8Num9z1">
    <w:name w:val="WW8Num9z1"/>
    <w:rsid w:val="00F02BBC"/>
  </w:style>
  <w:style w:type="character" w:customStyle="1" w:styleId="WW8Num9z2">
    <w:name w:val="WW8Num9z2"/>
    <w:rsid w:val="00F02BBC"/>
  </w:style>
  <w:style w:type="character" w:customStyle="1" w:styleId="WW8Num9z3">
    <w:name w:val="WW8Num9z3"/>
    <w:rsid w:val="00F02BBC"/>
  </w:style>
  <w:style w:type="character" w:customStyle="1" w:styleId="WW8Num9z4">
    <w:name w:val="WW8Num9z4"/>
    <w:rsid w:val="00F02BBC"/>
  </w:style>
  <w:style w:type="character" w:customStyle="1" w:styleId="WW8Num9z5">
    <w:name w:val="WW8Num9z5"/>
    <w:rsid w:val="00F02BBC"/>
  </w:style>
  <w:style w:type="character" w:customStyle="1" w:styleId="WW8Num9z6">
    <w:name w:val="WW8Num9z6"/>
    <w:rsid w:val="00F02BBC"/>
  </w:style>
  <w:style w:type="character" w:customStyle="1" w:styleId="WW8Num9z7">
    <w:name w:val="WW8Num9z7"/>
    <w:rsid w:val="00F02BBC"/>
  </w:style>
  <w:style w:type="character" w:customStyle="1" w:styleId="WW8Num9z8">
    <w:name w:val="WW8Num9z8"/>
    <w:rsid w:val="00F02BBC"/>
  </w:style>
  <w:style w:type="character" w:customStyle="1" w:styleId="WW8Num10z1">
    <w:name w:val="WW8Num10z1"/>
    <w:rsid w:val="00F02BBC"/>
  </w:style>
  <w:style w:type="character" w:customStyle="1" w:styleId="WW8Num10z2">
    <w:name w:val="WW8Num10z2"/>
    <w:rsid w:val="00F02BBC"/>
  </w:style>
  <w:style w:type="character" w:customStyle="1" w:styleId="WW8Num10z3">
    <w:name w:val="WW8Num10z3"/>
    <w:rsid w:val="00F02BBC"/>
  </w:style>
  <w:style w:type="character" w:customStyle="1" w:styleId="WW8Num10z4">
    <w:name w:val="WW8Num10z4"/>
    <w:rsid w:val="00F02BBC"/>
  </w:style>
  <w:style w:type="character" w:customStyle="1" w:styleId="WW8Num10z5">
    <w:name w:val="WW8Num10z5"/>
    <w:rsid w:val="00F02BBC"/>
  </w:style>
  <w:style w:type="character" w:customStyle="1" w:styleId="WW8Num10z6">
    <w:name w:val="WW8Num10z6"/>
    <w:rsid w:val="00F02BBC"/>
  </w:style>
  <w:style w:type="character" w:customStyle="1" w:styleId="WW8Num10z7">
    <w:name w:val="WW8Num10z7"/>
    <w:rsid w:val="00F02BBC"/>
  </w:style>
  <w:style w:type="character" w:customStyle="1" w:styleId="WW8Num10z8">
    <w:name w:val="WW8Num10z8"/>
    <w:rsid w:val="00F02BBC"/>
  </w:style>
  <w:style w:type="character" w:customStyle="1" w:styleId="WW8Num11z1">
    <w:name w:val="WW8Num11z1"/>
    <w:rsid w:val="00F02BBC"/>
    <w:rPr>
      <w:rFonts w:ascii="Courier New" w:hAnsi="Courier New" w:cs="Courier New" w:hint="default"/>
    </w:rPr>
  </w:style>
  <w:style w:type="character" w:customStyle="1" w:styleId="WW8Num11z2">
    <w:name w:val="WW8Num11z2"/>
    <w:rsid w:val="00F02BBC"/>
    <w:rPr>
      <w:rFonts w:ascii="Wingdings" w:hAnsi="Wingdings" w:cs="Wingdings" w:hint="default"/>
    </w:rPr>
  </w:style>
  <w:style w:type="character" w:customStyle="1" w:styleId="WW8Num12z1">
    <w:name w:val="WW8Num12z1"/>
    <w:rsid w:val="00F02BBC"/>
  </w:style>
  <w:style w:type="character" w:customStyle="1" w:styleId="WW8Num12z2">
    <w:name w:val="WW8Num12z2"/>
    <w:rsid w:val="00F02BBC"/>
  </w:style>
  <w:style w:type="character" w:customStyle="1" w:styleId="WW8Num12z3">
    <w:name w:val="WW8Num12z3"/>
    <w:rsid w:val="00F02BBC"/>
  </w:style>
  <w:style w:type="character" w:customStyle="1" w:styleId="WW8Num12z4">
    <w:name w:val="WW8Num12z4"/>
    <w:rsid w:val="00F02BBC"/>
  </w:style>
  <w:style w:type="character" w:customStyle="1" w:styleId="WW8Num12z5">
    <w:name w:val="WW8Num12z5"/>
    <w:rsid w:val="00F02BBC"/>
  </w:style>
  <w:style w:type="character" w:customStyle="1" w:styleId="WW8Num12z6">
    <w:name w:val="WW8Num12z6"/>
    <w:rsid w:val="00F02BBC"/>
  </w:style>
  <w:style w:type="character" w:customStyle="1" w:styleId="WW8Num12z7">
    <w:name w:val="WW8Num12z7"/>
    <w:rsid w:val="00F02BBC"/>
  </w:style>
  <w:style w:type="character" w:customStyle="1" w:styleId="WW8Num12z8">
    <w:name w:val="WW8Num12z8"/>
    <w:rsid w:val="00F02BBC"/>
  </w:style>
  <w:style w:type="character" w:customStyle="1" w:styleId="WW8Num13z1">
    <w:name w:val="WW8Num13z1"/>
    <w:rsid w:val="00F02BBC"/>
  </w:style>
  <w:style w:type="character" w:customStyle="1" w:styleId="WW8Num13z2">
    <w:name w:val="WW8Num13z2"/>
    <w:rsid w:val="00F02BBC"/>
  </w:style>
  <w:style w:type="character" w:customStyle="1" w:styleId="WW8Num13z3">
    <w:name w:val="WW8Num13z3"/>
    <w:rsid w:val="00F02BBC"/>
  </w:style>
  <w:style w:type="character" w:customStyle="1" w:styleId="WW8Num13z4">
    <w:name w:val="WW8Num13z4"/>
    <w:rsid w:val="00F02BBC"/>
  </w:style>
  <w:style w:type="character" w:customStyle="1" w:styleId="WW8Num13z5">
    <w:name w:val="WW8Num13z5"/>
    <w:rsid w:val="00F02BBC"/>
  </w:style>
  <w:style w:type="character" w:customStyle="1" w:styleId="WW8Num13z6">
    <w:name w:val="WW8Num13z6"/>
    <w:rsid w:val="00F02BBC"/>
  </w:style>
  <w:style w:type="character" w:customStyle="1" w:styleId="WW8Num13z7">
    <w:name w:val="WW8Num13z7"/>
    <w:rsid w:val="00F02BBC"/>
  </w:style>
  <w:style w:type="character" w:customStyle="1" w:styleId="WW8Num13z8">
    <w:name w:val="WW8Num13z8"/>
    <w:rsid w:val="00F02BBC"/>
  </w:style>
  <w:style w:type="character" w:customStyle="1" w:styleId="WW8Num14z1">
    <w:name w:val="WW8Num14z1"/>
    <w:rsid w:val="00F02BBC"/>
  </w:style>
  <w:style w:type="character" w:customStyle="1" w:styleId="WW8Num14z2">
    <w:name w:val="WW8Num14z2"/>
    <w:rsid w:val="00F02BBC"/>
  </w:style>
  <w:style w:type="character" w:customStyle="1" w:styleId="WW8Num14z3">
    <w:name w:val="WW8Num14z3"/>
    <w:rsid w:val="00F02BBC"/>
  </w:style>
  <w:style w:type="character" w:customStyle="1" w:styleId="WW8Num14z4">
    <w:name w:val="WW8Num14z4"/>
    <w:rsid w:val="00F02BBC"/>
  </w:style>
  <w:style w:type="character" w:customStyle="1" w:styleId="WW8Num14z5">
    <w:name w:val="WW8Num14z5"/>
    <w:rsid w:val="00F02BBC"/>
  </w:style>
  <w:style w:type="character" w:customStyle="1" w:styleId="WW8Num14z6">
    <w:name w:val="WW8Num14z6"/>
    <w:rsid w:val="00F02BBC"/>
  </w:style>
  <w:style w:type="character" w:customStyle="1" w:styleId="WW8Num14z7">
    <w:name w:val="WW8Num14z7"/>
    <w:rsid w:val="00F02BBC"/>
  </w:style>
  <w:style w:type="character" w:customStyle="1" w:styleId="WW8Num14z8">
    <w:name w:val="WW8Num14z8"/>
    <w:rsid w:val="00F02BBC"/>
  </w:style>
  <w:style w:type="character" w:customStyle="1" w:styleId="WW8Num15z1">
    <w:name w:val="WW8Num15z1"/>
    <w:rsid w:val="00F02BBC"/>
  </w:style>
  <w:style w:type="character" w:customStyle="1" w:styleId="WW8Num15z2">
    <w:name w:val="WW8Num15z2"/>
    <w:rsid w:val="00F02BBC"/>
  </w:style>
  <w:style w:type="character" w:customStyle="1" w:styleId="WW8Num15z3">
    <w:name w:val="WW8Num15z3"/>
    <w:rsid w:val="00F02BBC"/>
  </w:style>
  <w:style w:type="character" w:customStyle="1" w:styleId="WW8Num15z4">
    <w:name w:val="WW8Num15z4"/>
    <w:rsid w:val="00F02BBC"/>
  </w:style>
  <w:style w:type="character" w:customStyle="1" w:styleId="WW8Num15z5">
    <w:name w:val="WW8Num15z5"/>
    <w:rsid w:val="00F02BBC"/>
  </w:style>
  <w:style w:type="character" w:customStyle="1" w:styleId="WW8Num15z6">
    <w:name w:val="WW8Num15z6"/>
    <w:rsid w:val="00F02BBC"/>
  </w:style>
  <w:style w:type="character" w:customStyle="1" w:styleId="WW8Num15z7">
    <w:name w:val="WW8Num15z7"/>
    <w:rsid w:val="00F02BBC"/>
  </w:style>
  <w:style w:type="character" w:customStyle="1" w:styleId="WW8Num15z8">
    <w:name w:val="WW8Num15z8"/>
    <w:rsid w:val="00F02BBC"/>
  </w:style>
  <w:style w:type="character" w:customStyle="1" w:styleId="WW8Num16z1">
    <w:name w:val="WW8Num16z1"/>
    <w:rsid w:val="00F02BBC"/>
  </w:style>
  <w:style w:type="character" w:customStyle="1" w:styleId="WW8Num16z2">
    <w:name w:val="WW8Num16z2"/>
    <w:rsid w:val="00F02BBC"/>
  </w:style>
  <w:style w:type="character" w:customStyle="1" w:styleId="WW8Num16z3">
    <w:name w:val="WW8Num16z3"/>
    <w:rsid w:val="00F02BBC"/>
  </w:style>
  <w:style w:type="character" w:customStyle="1" w:styleId="WW8Num16z4">
    <w:name w:val="WW8Num16z4"/>
    <w:rsid w:val="00F02BBC"/>
  </w:style>
  <w:style w:type="character" w:customStyle="1" w:styleId="WW8Num16z5">
    <w:name w:val="WW8Num16z5"/>
    <w:rsid w:val="00F02BBC"/>
  </w:style>
  <w:style w:type="character" w:customStyle="1" w:styleId="WW8Num16z6">
    <w:name w:val="WW8Num16z6"/>
    <w:rsid w:val="00F02BBC"/>
  </w:style>
  <w:style w:type="character" w:customStyle="1" w:styleId="WW8Num16z7">
    <w:name w:val="WW8Num16z7"/>
    <w:rsid w:val="00F02BBC"/>
  </w:style>
  <w:style w:type="character" w:customStyle="1" w:styleId="WW8Num16z8">
    <w:name w:val="WW8Num16z8"/>
    <w:rsid w:val="00F02BBC"/>
  </w:style>
  <w:style w:type="character" w:customStyle="1" w:styleId="WW8Num17z1">
    <w:name w:val="WW8Num17z1"/>
    <w:rsid w:val="00F02BBC"/>
  </w:style>
  <w:style w:type="character" w:customStyle="1" w:styleId="WW8Num17z2">
    <w:name w:val="WW8Num17z2"/>
    <w:rsid w:val="00F02BBC"/>
  </w:style>
  <w:style w:type="character" w:customStyle="1" w:styleId="WW8Num17z3">
    <w:name w:val="WW8Num17z3"/>
    <w:rsid w:val="00F02BBC"/>
  </w:style>
  <w:style w:type="character" w:customStyle="1" w:styleId="WW8Num17z4">
    <w:name w:val="WW8Num17z4"/>
    <w:rsid w:val="00F02BBC"/>
  </w:style>
  <w:style w:type="character" w:customStyle="1" w:styleId="WW8Num17z5">
    <w:name w:val="WW8Num17z5"/>
    <w:rsid w:val="00F02BBC"/>
  </w:style>
  <w:style w:type="character" w:customStyle="1" w:styleId="WW8Num17z6">
    <w:name w:val="WW8Num17z6"/>
    <w:rsid w:val="00F02BBC"/>
  </w:style>
  <w:style w:type="character" w:customStyle="1" w:styleId="WW8Num17z7">
    <w:name w:val="WW8Num17z7"/>
    <w:rsid w:val="00F02BBC"/>
  </w:style>
  <w:style w:type="character" w:customStyle="1" w:styleId="WW8Num17z8">
    <w:name w:val="WW8Num17z8"/>
    <w:rsid w:val="00F02BBC"/>
  </w:style>
  <w:style w:type="character" w:customStyle="1" w:styleId="WW8Num18z1">
    <w:name w:val="WW8Num18z1"/>
    <w:rsid w:val="00F02BBC"/>
  </w:style>
  <w:style w:type="character" w:customStyle="1" w:styleId="WW8Num18z2">
    <w:name w:val="WW8Num18z2"/>
    <w:rsid w:val="00F02BBC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F02BBC"/>
  </w:style>
  <w:style w:type="character" w:customStyle="1" w:styleId="WW8Num18z4">
    <w:name w:val="WW8Num18z4"/>
    <w:rsid w:val="00F02BBC"/>
  </w:style>
  <w:style w:type="character" w:customStyle="1" w:styleId="WW8Num18z5">
    <w:name w:val="WW8Num18z5"/>
    <w:rsid w:val="00F02BBC"/>
  </w:style>
  <w:style w:type="character" w:customStyle="1" w:styleId="WW8Num18z6">
    <w:name w:val="WW8Num18z6"/>
    <w:rsid w:val="00F02BBC"/>
  </w:style>
  <w:style w:type="character" w:customStyle="1" w:styleId="WW8Num18z7">
    <w:name w:val="WW8Num18z7"/>
    <w:rsid w:val="00F02BBC"/>
  </w:style>
  <w:style w:type="character" w:customStyle="1" w:styleId="WW8Num18z8">
    <w:name w:val="WW8Num18z8"/>
    <w:rsid w:val="00F02BBC"/>
  </w:style>
  <w:style w:type="character" w:customStyle="1" w:styleId="WW8Num19z1">
    <w:name w:val="WW8Num19z1"/>
    <w:rsid w:val="00F02BBC"/>
    <w:rPr>
      <w:rFonts w:ascii="Courier New" w:hAnsi="Courier New" w:cs="Courier New" w:hint="default"/>
    </w:rPr>
  </w:style>
  <w:style w:type="character" w:customStyle="1" w:styleId="WW8Num19z2">
    <w:name w:val="WW8Num19z2"/>
    <w:rsid w:val="00F02BBC"/>
    <w:rPr>
      <w:rFonts w:ascii="Wingdings" w:hAnsi="Wingdings" w:cs="Wingdings" w:hint="default"/>
    </w:rPr>
  </w:style>
  <w:style w:type="character" w:customStyle="1" w:styleId="WW8Num20z1">
    <w:name w:val="WW8Num20z1"/>
    <w:rsid w:val="00F02BBC"/>
  </w:style>
  <w:style w:type="character" w:customStyle="1" w:styleId="WW8Num20z2">
    <w:name w:val="WW8Num20z2"/>
    <w:rsid w:val="00F02BBC"/>
  </w:style>
  <w:style w:type="character" w:customStyle="1" w:styleId="WW8Num20z3">
    <w:name w:val="WW8Num20z3"/>
    <w:rsid w:val="00F02BBC"/>
  </w:style>
  <w:style w:type="character" w:customStyle="1" w:styleId="WW8Num20z4">
    <w:name w:val="WW8Num20z4"/>
    <w:rsid w:val="00F02BBC"/>
  </w:style>
  <w:style w:type="character" w:customStyle="1" w:styleId="WW8Num20z5">
    <w:name w:val="WW8Num20z5"/>
    <w:rsid w:val="00F02BBC"/>
  </w:style>
  <w:style w:type="character" w:customStyle="1" w:styleId="WW8Num20z6">
    <w:name w:val="WW8Num20z6"/>
    <w:rsid w:val="00F02BBC"/>
  </w:style>
  <w:style w:type="character" w:customStyle="1" w:styleId="WW8Num20z7">
    <w:name w:val="WW8Num20z7"/>
    <w:rsid w:val="00F02BBC"/>
  </w:style>
  <w:style w:type="character" w:customStyle="1" w:styleId="WW8Num20z8">
    <w:name w:val="WW8Num20z8"/>
    <w:rsid w:val="00F02BBC"/>
  </w:style>
  <w:style w:type="character" w:customStyle="1" w:styleId="WW8Num21z1">
    <w:name w:val="WW8Num21z1"/>
    <w:rsid w:val="00F02BBC"/>
  </w:style>
  <w:style w:type="character" w:customStyle="1" w:styleId="WW8Num21z2">
    <w:name w:val="WW8Num21z2"/>
    <w:rsid w:val="00F02BBC"/>
  </w:style>
  <w:style w:type="character" w:customStyle="1" w:styleId="WW8Num21z3">
    <w:name w:val="WW8Num21z3"/>
    <w:rsid w:val="00F02BBC"/>
  </w:style>
  <w:style w:type="character" w:customStyle="1" w:styleId="WW8Num21z4">
    <w:name w:val="WW8Num21z4"/>
    <w:rsid w:val="00F02BBC"/>
  </w:style>
  <w:style w:type="character" w:customStyle="1" w:styleId="WW8Num21z5">
    <w:name w:val="WW8Num21z5"/>
    <w:rsid w:val="00F02BBC"/>
  </w:style>
  <w:style w:type="character" w:customStyle="1" w:styleId="WW8Num21z6">
    <w:name w:val="WW8Num21z6"/>
    <w:rsid w:val="00F02BBC"/>
  </w:style>
  <w:style w:type="character" w:customStyle="1" w:styleId="WW8Num21z7">
    <w:name w:val="WW8Num21z7"/>
    <w:rsid w:val="00F02BBC"/>
  </w:style>
  <w:style w:type="character" w:customStyle="1" w:styleId="WW8Num21z8">
    <w:name w:val="WW8Num21z8"/>
    <w:rsid w:val="00F02BBC"/>
  </w:style>
  <w:style w:type="character" w:customStyle="1" w:styleId="WW8Num22z1">
    <w:name w:val="WW8Num22z1"/>
    <w:rsid w:val="00F02BBC"/>
  </w:style>
  <w:style w:type="character" w:customStyle="1" w:styleId="WW8Num22z2">
    <w:name w:val="WW8Num22z2"/>
    <w:rsid w:val="00F02BBC"/>
  </w:style>
  <w:style w:type="character" w:customStyle="1" w:styleId="WW8Num22z3">
    <w:name w:val="WW8Num22z3"/>
    <w:rsid w:val="00F02BBC"/>
  </w:style>
  <w:style w:type="character" w:customStyle="1" w:styleId="WW8Num22z4">
    <w:name w:val="WW8Num22z4"/>
    <w:rsid w:val="00F02BBC"/>
  </w:style>
  <w:style w:type="character" w:customStyle="1" w:styleId="WW8Num22z5">
    <w:name w:val="WW8Num22z5"/>
    <w:rsid w:val="00F02BBC"/>
  </w:style>
  <w:style w:type="character" w:customStyle="1" w:styleId="WW8Num22z6">
    <w:name w:val="WW8Num22z6"/>
    <w:rsid w:val="00F02BBC"/>
  </w:style>
  <w:style w:type="character" w:customStyle="1" w:styleId="WW8Num22z7">
    <w:name w:val="WW8Num22z7"/>
    <w:rsid w:val="00F02BBC"/>
  </w:style>
  <w:style w:type="character" w:customStyle="1" w:styleId="WW8Num22z8">
    <w:name w:val="WW8Num22z8"/>
    <w:rsid w:val="00F02BBC"/>
  </w:style>
  <w:style w:type="character" w:customStyle="1" w:styleId="WW8Num23z1">
    <w:name w:val="WW8Num23z1"/>
    <w:rsid w:val="00F02BBC"/>
  </w:style>
  <w:style w:type="character" w:customStyle="1" w:styleId="WW8Num23z2">
    <w:name w:val="WW8Num23z2"/>
    <w:rsid w:val="00F02BBC"/>
  </w:style>
  <w:style w:type="character" w:customStyle="1" w:styleId="WW8Num23z3">
    <w:name w:val="WW8Num23z3"/>
    <w:rsid w:val="00F02BBC"/>
  </w:style>
  <w:style w:type="character" w:customStyle="1" w:styleId="WW8Num23z4">
    <w:name w:val="WW8Num23z4"/>
    <w:rsid w:val="00F02BBC"/>
  </w:style>
  <w:style w:type="character" w:customStyle="1" w:styleId="WW8Num23z5">
    <w:name w:val="WW8Num23z5"/>
    <w:rsid w:val="00F02BBC"/>
  </w:style>
  <w:style w:type="character" w:customStyle="1" w:styleId="WW8Num23z6">
    <w:name w:val="WW8Num23z6"/>
    <w:rsid w:val="00F02BBC"/>
  </w:style>
  <w:style w:type="character" w:customStyle="1" w:styleId="WW8Num23z7">
    <w:name w:val="WW8Num23z7"/>
    <w:rsid w:val="00F02BBC"/>
  </w:style>
  <w:style w:type="character" w:customStyle="1" w:styleId="WW8Num23z8">
    <w:name w:val="WW8Num23z8"/>
    <w:rsid w:val="00F02BBC"/>
  </w:style>
  <w:style w:type="character" w:customStyle="1" w:styleId="WW8Num24z1">
    <w:name w:val="WW8Num24z1"/>
    <w:rsid w:val="00F02BBC"/>
  </w:style>
  <w:style w:type="character" w:customStyle="1" w:styleId="WW8Num24z2">
    <w:name w:val="WW8Num24z2"/>
    <w:rsid w:val="00F02BBC"/>
  </w:style>
  <w:style w:type="character" w:customStyle="1" w:styleId="WW8Num24z3">
    <w:name w:val="WW8Num24z3"/>
    <w:rsid w:val="00F02BBC"/>
  </w:style>
  <w:style w:type="character" w:customStyle="1" w:styleId="WW8Num24z4">
    <w:name w:val="WW8Num24z4"/>
    <w:rsid w:val="00F02BBC"/>
  </w:style>
  <w:style w:type="character" w:customStyle="1" w:styleId="WW8Num24z5">
    <w:name w:val="WW8Num24z5"/>
    <w:rsid w:val="00F02BBC"/>
  </w:style>
  <w:style w:type="character" w:customStyle="1" w:styleId="WW8Num24z6">
    <w:name w:val="WW8Num24z6"/>
    <w:rsid w:val="00F02BBC"/>
  </w:style>
  <w:style w:type="character" w:customStyle="1" w:styleId="WW8Num24z7">
    <w:name w:val="WW8Num24z7"/>
    <w:rsid w:val="00F02BBC"/>
  </w:style>
  <w:style w:type="character" w:customStyle="1" w:styleId="WW8Num24z8">
    <w:name w:val="WW8Num24z8"/>
    <w:rsid w:val="00F02BBC"/>
  </w:style>
  <w:style w:type="character" w:customStyle="1" w:styleId="WW8Num25z1">
    <w:name w:val="WW8Num25z1"/>
    <w:rsid w:val="00F02BBC"/>
  </w:style>
  <w:style w:type="character" w:customStyle="1" w:styleId="WW8Num25z2">
    <w:name w:val="WW8Num25z2"/>
    <w:rsid w:val="00F02BBC"/>
  </w:style>
  <w:style w:type="character" w:customStyle="1" w:styleId="WW8Num25z3">
    <w:name w:val="WW8Num25z3"/>
    <w:rsid w:val="00F02BBC"/>
  </w:style>
  <w:style w:type="character" w:customStyle="1" w:styleId="WW8Num25z4">
    <w:name w:val="WW8Num25z4"/>
    <w:rsid w:val="00F02BBC"/>
  </w:style>
  <w:style w:type="character" w:customStyle="1" w:styleId="WW8Num25z5">
    <w:name w:val="WW8Num25z5"/>
    <w:rsid w:val="00F02BBC"/>
  </w:style>
  <w:style w:type="character" w:customStyle="1" w:styleId="WW8Num25z6">
    <w:name w:val="WW8Num25z6"/>
    <w:rsid w:val="00F02BBC"/>
  </w:style>
  <w:style w:type="character" w:customStyle="1" w:styleId="WW8Num25z7">
    <w:name w:val="WW8Num25z7"/>
    <w:rsid w:val="00F02BBC"/>
  </w:style>
  <w:style w:type="character" w:customStyle="1" w:styleId="WW8Num25z8">
    <w:name w:val="WW8Num25z8"/>
    <w:rsid w:val="00F02BBC"/>
  </w:style>
  <w:style w:type="character" w:customStyle="1" w:styleId="WW8Num26z1">
    <w:name w:val="WW8Num26z1"/>
    <w:rsid w:val="00F02BBC"/>
  </w:style>
  <w:style w:type="character" w:customStyle="1" w:styleId="WW8Num26z2">
    <w:name w:val="WW8Num26z2"/>
    <w:rsid w:val="00F02BBC"/>
  </w:style>
  <w:style w:type="character" w:customStyle="1" w:styleId="WW8Num26z3">
    <w:name w:val="WW8Num26z3"/>
    <w:rsid w:val="00F02BBC"/>
  </w:style>
  <w:style w:type="character" w:customStyle="1" w:styleId="WW8Num26z4">
    <w:name w:val="WW8Num26z4"/>
    <w:rsid w:val="00F02BBC"/>
  </w:style>
  <w:style w:type="character" w:customStyle="1" w:styleId="WW8Num26z5">
    <w:name w:val="WW8Num26z5"/>
    <w:rsid w:val="00F02BBC"/>
  </w:style>
  <w:style w:type="character" w:customStyle="1" w:styleId="WW8Num26z6">
    <w:name w:val="WW8Num26z6"/>
    <w:rsid w:val="00F02BBC"/>
  </w:style>
  <w:style w:type="character" w:customStyle="1" w:styleId="WW8Num26z7">
    <w:name w:val="WW8Num26z7"/>
    <w:rsid w:val="00F02BBC"/>
  </w:style>
  <w:style w:type="character" w:customStyle="1" w:styleId="WW8Num26z8">
    <w:name w:val="WW8Num26z8"/>
    <w:rsid w:val="00F02BBC"/>
  </w:style>
  <w:style w:type="character" w:customStyle="1" w:styleId="WW8Num27z1">
    <w:name w:val="WW8Num27z1"/>
    <w:rsid w:val="00F02BBC"/>
  </w:style>
  <w:style w:type="character" w:customStyle="1" w:styleId="WW8Num27z2">
    <w:name w:val="WW8Num27z2"/>
    <w:rsid w:val="00F02BBC"/>
  </w:style>
  <w:style w:type="character" w:customStyle="1" w:styleId="WW8Num27z3">
    <w:name w:val="WW8Num27z3"/>
    <w:rsid w:val="00F02BBC"/>
  </w:style>
  <w:style w:type="character" w:customStyle="1" w:styleId="WW8Num27z4">
    <w:name w:val="WW8Num27z4"/>
    <w:rsid w:val="00F02BBC"/>
  </w:style>
  <w:style w:type="character" w:customStyle="1" w:styleId="WW8Num27z5">
    <w:name w:val="WW8Num27z5"/>
    <w:rsid w:val="00F02BBC"/>
  </w:style>
  <w:style w:type="character" w:customStyle="1" w:styleId="WW8Num27z6">
    <w:name w:val="WW8Num27z6"/>
    <w:rsid w:val="00F02BBC"/>
  </w:style>
  <w:style w:type="character" w:customStyle="1" w:styleId="WW8Num27z7">
    <w:name w:val="WW8Num27z7"/>
    <w:rsid w:val="00F02BBC"/>
  </w:style>
  <w:style w:type="character" w:customStyle="1" w:styleId="WW8Num27z8">
    <w:name w:val="WW8Num27z8"/>
    <w:rsid w:val="00F02BBC"/>
  </w:style>
  <w:style w:type="character" w:customStyle="1" w:styleId="WW8Num28z1">
    <w:name w:val="WW8Num28z1"/>
    <w:rsid w:val="00F02BBC"/>
  </w:style>
  <w:style w:type="character" w:customStyle="1" w:styleId="WW8Num28z2">
    <w:name w:val="WW8Num28z2"/>
    <w:rsid w:val="00F02BBC"/>
  </w:style>
  <w:style w:type="character" w:customStyle="1" w:styleId="WW8Num28z3">
    <w:name w:val="WW8Num28z3"/>
    <w:rsid w:val="00F02BBC"/>
  </w:style>
  <w:style w:type="character" w:customStyle="1" w:styleId="WW8Num28z4">
    <w:name w:val="WW8Num28z4"/>
    <w:rsid w:val="00F02BBC"/>
  </w:style>
  <w:style w:type="character" w:customStyle="1" w:styleId="WW8Num28z5">
    <w:name w:val="WW8Num28z5"/>
    <w:rsid w:val="00F02BBC"/>
  </w:style>
  <w:style w:type="character" w:customStyle="1" w:styleId="WW8Num28z6">
    <w:name w:val="WW8Num28z6"/>
    <w:rsid w:val="00F02BBC"/>
  </w:style>
  <w:style w:type="character" w:customStyle="1" w:styleId="WW8Num28z7">
    <w:name w:val="WW8Num28z7"/>
    <w:rsid w:val="00F02BBC"/>
  </w:style>
  <w:style w:type="character" w:customStyle="1" w:styleId="WW8Num28z8">
    <w:name w:val="WW8Num28z8"/>
    <w:rsid w:val="00F02BBC"/>
  </w:style>
  <w:style w:type="character" w:customStyle="1" w:styleId="WW8Num29z1">
    <w:name w:val="WW8Num29z1"/>
    <w:rsid w:val="00F02BBC"/>
  </w:style>
  <w:style w:type="character" w:customStyle="1" w:styleId="WW8Num29z2">
    <w:name w:val="WW8Num29z2"/>
    <w:rsid w:val="00F02BBC"/>
  </w:style>
  <w:style w:type="character" w:customStyle="1" w:styleId="WW8Num29z3">
    <w:name w:val="WW8Num29z3"/>
    <w:rsid w:val="00F02BBC"/>
  </w:style>
  <w:style w:type="character" w:customStyle="1" w:styleId="WW8Num29z4">
    <w:name w:val="WW8Num29z4"/>
    <w:rsid w:val="00F02BBC"/>
  </w:style>
  <w:style w:type="character" w:customStyle="1" w:styleId="WW8Num29z5">
    <w:name w:val="WW8Num29z5"/>
    <w:rsid w:val="00F02BBC"/>
  </w:style>
  <w:style w:type="character" w:customStyle="1" w:styleId="WW8Num29z6">
    <w:name w:val="WW8Num29z6"/>
    <w:rsid w:val="00F02BBC"/>
  </w:style>
  <w:style w:type="character" w:customStyle="1" w:styleId="WW8Num29z7">
    <w:name w:val="WW8Num29z7"/>
    <w:rsid w:val="00F02BBC"/>
  </w:style>
  <w:style w:type="character" w:customStyle="1" w:styleId="WW8Num29z8">
    <w:name w:val="WW8Num29z8"/>
    <w:rsid w:val="00F02BBC"/>
  </w:style>
  <w:style w:type="character" w:customStyle="1" w:styleId="WW8Num30z1">
    <w:name w:val="WW8Num30z1"/>
    <w:rsid w:val="00F02BBC"/>
  </w:style>
  <w:style w:type="character" w:customStyle="1" w:styleId="WW8Num30z2">
    <w:name w:val="WW8Num30z2"/>
    <w:rsid w:val="00F02BBC"/>
  </w:style>
  <w:style w:type="character" w:customStyle="1" w:styleId="WW8Num30z3">
    <w:name w:val="WW8Num30z3"/>
    <w:rsid w:val="00F02BBC"/>
  </w:style>
  <w:style w:type="character" w:customStyle="1" w:styleId="WW8Num30z4">
    <w:name w:val="WW8Num30z4"/>
    <w:rsid w:val="00F02BBC"/>
  </w:style>
  <w:style w:type="character" w:customStyle="1" w:styleId="WW8Num30z5">
    <w:name w:val="WW8Num30z5"/>
    <w:rsid w:val="00F02BBC"/>
  </w:style>
  <w:style w:type="character" w:customStyle="1" w:styleId="WW8Num30z6">
    <w:name w:val="WW8Num30z6"/>
    <w:rsid w:val="00F02BBC"/>
  </w:style>
  <w:style w:type="character" w:customStyle="1" w:styleId="WW8Num30z7">
    <w:name w:val="WW8Num30z7"/>
    <w:rsid w:val="00F02BBC"/>
  </w:style>
  <w:style w:type="character" w:customStyle="1" w:styleId="WW8Num30z8">
    <w:name w:val="WW8Num30z8"/>
    <w:rsid w:val="00F02BBC"/>
  </w:style>
  <w:style w:type="character" w:customStyle="1" w:styleId="WW8Num31z1">
    <w:name w:val="WW8Num31z1"/>
    <w:rsid w:val="00F02BBC"/>
    <w:rPr>
      <w:rFonts w:ascii="Courier New" w:hAnsi="Courier New" w:cs="Courier New" w:hint="default"/>
    </w:rPr>
  </w:style>
  <w:style w:type="character" w:customStyle="1" w:styleId="WW8Num31z2">
    <w:name w:val="WW8Num31z2"/>
    <w:rsid w:val="00F02BBC"/>
    <w:rPr>
      <w:rFonts w:ascii="Wingdings" w:hAnsi="Wingdings" w:cs="Wingdings" w:hint="default"/>
    </w:rPr>
  </w:style>
  <w:style w:type="character" w:customStyle="1" w:styleId="WW8Num32z1">
    <w:name w:val="WW8Num32z1"/>
    <w:rsid w:val="00F02BBC"/>
  </w:style>
  <w:style w:type="character" w:customStyle="1" w:styleId="WW8Num32z2">
    <w:name w:val="WW8Num32z2"/>
    <w:rsid w:val="00F02BBC"/>
  </w:style>
  <w:style w:type="character" w:customStyle="1" w:styleId="WW8Num32z3">
    <w:name w:val="WW8Num32z3"/>
    <w:rsid w:val="00F02BBC"/>
  </w:style>
  <w:style w:type="character" w:customStyle="1" w:styleId="WW8Num32z4">
    <w:name w:val="WW8Num32z4"/>
    <w:rsid w:val="00F02BBC"/>
  </w:style>
  <w:style w:type="character" w:customStyle="1" w:styleId="WW8Num32z5">
    <w:name w:val="WW8Num32z5"/>
    <w:rsid w:val="00F02BBC"/>
  </w:style>
  <w:style w:type="character" w:customStyle="1" w:styleId="WW8Num32z6">
    <w:name w:val="WW8Num32z6"/>
    <w:rsid w:val="00F02BBC"/>
  </w:style>
  <w:style w:type="character" w:customStyle="1" w:styleId="WW8Num32z7">
    <w:name w:val="WW8Num32z7"/>
    <w:rsid w:val="00F02BBC"/>
  </w:style>
  <w:style w:type="character" w:customStyle="1" w:styleId="WW8Num32z8">
    <w:name w:val="WW8Num32z8"/>
    <w:rsid w:val="00F02BBC"/>
  </w:style>
  <w:style w:type="character" w:customStyle="1" w:styleId="WW8Num33z1">
    <w:name w:val="WW8Num33z1"/>
    <w:rsid w:val="00F02BBC"/>
  </w:style>
  <w:style w:type="character" w:customStyle="1" w:styleId="WW8Num33z2">
    <w:name w:val="WW8Num33z2"/>
    <w:rsid w:val="00F02BBC"/>
  </w:style>
  <w:style w:type="character" w:customStyle="1" w:styleId="WW8Num33z3">
    <w:name w:val="WW8Num33z3"/>
    <w:rsid w:val="00F02BBC"/>
  </w:style>
  <w:style w:type="character" w:customStyle="1" w:styleId="WW8Num33z4">
    <w:name w:val="WW8Num33z4"/>
    <w:rsid w:val="00F02BBC"/>
  </w:style>
  <w:style w:type="character" w:customStyle="1" w:styleId="WW8Num33z5">
    <w:name w:val="WW8Num33z5"/>
    <w:rsid w:val="00F02BBC"/>
  </w:style>
  <w:style w:type="character" w:customStyle="1" w:styleId="WW8Num33z6">
    <w:name w:val="WW8Num33z6"/>
    <w:rsid w:val="00F02BBC"/>
  </w:style>
  <w:style w:type="character" w:customStyle="1" w:styleId="WW8Num33z7">
    <w:name w:val="WW8Num33z7"/>
    <w:rsid w:val="00F02BBC"/>
  </w:style>
  <w:style w:type="character" w:customStyle="1" w:styleId="WW8Num33z8">
    <w:name w:val="WW8Num33z8"/>
    <w:rsid w:val="00F02BBC"/>
  </w:style>
  <w:style w:type="character" w:customStyle="1" w:styleId="WW8Num34z1">
    <w:name w:val="WW8Num34z1"/>
    <w:rsid w:val="00F02BBC"/>
  </w:style>
  <w:style w:type="character" w:customStyle="1" w:styleId="WW8Num34z2">
    <w:name w:val="WW8Num34z2"/>
    <w:rsid w:val="00F02BBC"/>
  </w:style>
  <w:style w:type="character" w:customStyle="1" w:styleId="WW8Num34z3">
    <w:name w:val="WW8Num34z3"/>
    <w:rsid w:val="00F02BBC"/>
  </w:style>
  <w:style w:type="character" w:customStyle="1" w:styleId="WW8Num34z4">
    <w:name w:val="WW8Num34z4"/>
    <w:rsid w:val="00F02BBC"/>
  </w:style>
  <w:style w:type="character" w:customStyle="1" w:styleId="WW8Num34z5">
    <w:name w:val="WW8Num34z5"/>
    <w:rsid w:val="00F02BBC"/>
  </w:style>
  <w:style w:type="character" w:customStyle="1" w:styleId="WW8Num34z6">
    <w:name w:val="WW8Num34z6"/>
    <w:rsid w:val="00F02BBC"/>
  </w:style>
  <w:style w:type="character" w:customStyle="1" w:styleId="WW8Num34z7">
    <w:name w:val="WW8Num34z7"/>
    <w:rsid w:val="00F02BBC"/>
  </w:style>
  <w:style w:type="character" w:customStyle="1" w:styleId="WW8Num34z8">
    <w:name w:val="WW8Num34z8"/>
    <w:rsid w:val="00F02BBC"/>
  </w:style>
  <w:style w:type="character" w:customStyle="1" w:styleId="WW8Num35z1">
    <w:name w:val="WW8Num35z1"/>
    <w:rsid w:val="00F02BBC"/>
  </w:style>
  <w:style w:type="character" w:customStyle="1" w:styleId="WW8Num35z2">
    <w:name w:val="WW8Num35z2"/>
    <w:rsid w:val="00F02BBC"/>
  </w:style>
  <w:style w:type="character" w:customStyle="1" w:styleId="WW8Num35z3">
    <w:name w:val="WW8Num35z3"/>
    <w:rsid w:val="00F02BBC"/>
  </w:style>
  <w:style w:type="character" w:customStyle="1" w:styleId="WW8Num35z4">
    <w:name w:val="WW8Num35z4"/>
    <w:rsid w:val="00F02BBC"/>
  </w:style>
  <w:style w:type="character" w:customStyle="1" w:styleId="WW8Num35z5">
    <w:name w:val="WW8Num35z5"/>
    <w:rsid w:val="00F02BBC"/>
  </w:style>
  <w:style w:type="character" w:customStyle="1" w:styleId="WW8Num35z6">
    <w:name w:val="WW8Num35z6"/>
    <w:rsid w:val="00F02BBC"/>
  </w:style>
  <w:style w:type="character" w:customStyle="1" w:styleId="WW8Num35z7">
    <w:name w:val="WW8Num35z7"/>
    <w:rsid w:val="00F02BBC"/>
  </w:style>
  <w:style w:type="character" w:customStyle="1" w:styleId="WW8Num35z8">
    <w:name w:val="WW8Num35z8"/>
    <w:rsid w:val="00F02BBC"/>
  </w:style>
  <w:style w:type="character" w:customStyle="1" w:styleId="WW8Num36z1">
    <w:name w:val="WW8Num36z1"/>
    <w:rsid w:val="00F02BBC"/>
  </w:style>
  <w:style w:type="character" w:customStyle="1" w:styleId="WW8Num36z2">
    <w:name w:val="WW8Num36z2"/>
    <w:rsid w:val="00F02BBC"/>
  </w:style>
  <w:style w:type="character" w:customStyle="1" w:styleId="WW8Num36z3">
    <w:name w:val="WW8Num36z3"/>
    <w:rsid w:val="00F02BBC"/>
  </w:style>
  <w:style w:type="character" w:customStyle="1" w:styleId="WW8Num36z4">
    <w:name w:val="WW8Num36z4"/>
    <w:rsid w:val="00F02BBC"/>
  </w:style>
  <w:style w:type="character" w:customStyle="1" w:styleId="WW8Num36z5">
    <w:name w:val="WW8Num36z5"/>
    <w:rsid w:val="00F02BBC"/>
  </w:style>
  <w:style w:type="character" w:customStyle="1" w:styleId="WW8Num36z6">
    <w:name w:val="WW8Num36z6"/>
    <w:rsid w:val="00F02BBC"/>
  </w:style>
  <w:style w:type="character" w:customStyle="1" w:styleId="WW8Num36z7">
    <w:name w:val="WW8Num36z7"/>
    <w:rsid w:val="00F02BBC"/>
  </w:style>
  <w:style w:type="character" w:customStyle="1" w:styleId="WW8Num36z8">
    <w:name w:val="WW8Num36z8"/>
    <w:rsid w:val="00F02BBC"/>
  </w:style>
  <w:style w:type="character" w:customStyle="1" w:styleId="WW8Num37z1">
    <w:name w:val="WW8Num37z1"/>
    <w:rsid w:val="00F02BBC"/>
  </w:style>
  <w:style w:type="character" w:customStyle="1" w:styleId="WW8Num37z2">
    <w:name w:val="WW8Num37z2"/>
    <w:rsid w:val="00F02BBC"/>
  </w:style>
  <w:style w:type="character" w:customStyle="1" w:styleId="WW8Num37z3">
    <w:name w:val="WW8Num37z3"/>
    <w:rsid w:val="00F02BBC"/>
  </w:style>
  <w:style w:type="character" w:customStyle="1" w:styleId="WW8Num37z4">
    <w:name w:val="WW8Num37z4"/>
    <w:rsid w:val="00F02BBC"/>
  </w:style>
  <w:style w:type="character" w:customStyle="1" w:styleId="WW8Num37z5">
    <w:name w:val="WW8Num37z5"/>
    <w:rsid w:val="00F02BBC"/>
  </w:style>
  <w:style w:type="character" w:customStyle="1" w:styleId="WW8Num37z6">
    <w:name w:val="WW8Num37z6"/>
    <w:rsid w:val="00F02BBC"/>
  </w:style>
  <w:style w:type="character" w:customStyle="1" w:styleId="WW8Num37z7">
    <w:name w:val="WW8Num37z7"/>
    <w:rsid w:val="00F02BBC"/>
  </w:style>
  <w:style w:type="character" w:customStyle="1" w:styleId="WW8Num37z8">
    <w:name w:val="WW8Num37z8"/>
    <w:rsid w:val="00F02BBC"/>
  </w:style>
  <w:style w:type="character" w:customStyle="1" w:styleId="WW8Num38z1">
    <w:name w:val="WW8Num38z1"/>
    <w:rsid w:val="00F02BBC"/>
  </w:style>
  <w:style w:type="character" w:customStyle="1" w:styleId="WW8Num38z2">
    <w:name w:val="WW8Num38z2"/>
    <w:rsid w:val="00F02BBC"/>
  </w:style>
  <w:style w:type="character" w:customStyle="1" w:styleId="WW8Num38z3">
    <w:name w:val="WW8Num38z3"/>
    <w:rsid w:val="00F02BBC"/>
  </w:style>
  <w:style w:type="character" w:customStyle="1" w:styleId="WW8Num38z4">
    <w:name w:val="WW8Num38z4"/>
    <w:rsid w:val="00F02BBC"/>
  </w:style>
  <w:style w:type="character" w:customStyle="1" w:styleId="WW8Num38z5">
    <w:name w:val="WW8Num38z5"/>
    <w:rsid w:val="00F02BBC"/>
  </w:style>
  <w:style w:type="character" w:customStyle="1" w:styleId="WW8Num38z6">
    <w:name w:val="WW8Num38z6"/>
    <w:rsid w:val="00F02BBC"/>
  </w:style>
  <w:style w:type="character" w:customStyle="1" w:styleId="WW8Num38z7">
    <w:name w:val="WW8Num38z7"/>
    <w:rsid w:val="00F02BBC"/>
  </w:style>
  <w:style w:type="character" w:customStyle="1" w:styleId="WW8Num38z8">
    <w:name w:val="WW8Num38z8"/>
    <w:rsid w:val="00F02BBC"/>
  </w:style>
  <w:style w:type="character" w:customStyle="1" w:styleId="WW8Num39z1">
    <w:name w:val="WW8Num39z1"/>
    <w:rsid w:val="00F02BBC"/>
  </w:style>
  <w:style w:type="character" w:customStyle="1" w:styleId="WW8Num39z2">
    <w:name w:val="WW8Num39z2"/>
    <w:rsid w:val="00F02BBC"/>
  </w:style>
  <w:style w:type="character" w:customStyle="1" w:styleId="WW8Num39z3">
    <w:name w:val="WW8Num39z3"/>
    <w:rsid w:val="00F02BBC"/>
  </w:style>
  <w:style w:type="character" w:customStyle="1" w:styleId="WW8Num39z4">
    <w:name w:val="WW8Num39z4"/>
    <w:rsid w:val="00F02BBC"/>
  </w:style>
  <w:style w:type="character" w:customStyle="1" w:styleId="WW8Num39z5">
    <w:name w:val="WW8Num39z5"/>
    <w:rsid w:val="00F02BBC"/>
  </w:style>
  <w:style w:type="character" w:customStyle="1" w:styleId="WW8Num39z6">
    <w:name w:val="WW8Num39z6"/>
    <w:rsid w:val="00F02BBC"/>
  </w:style>
  <w:style w:type="character" w:customStyle="1" w:styleId="WW8Num39z7">
    <w:name w:val="WW8Num39z7"/>
    <w:rsid w:val="00F02BBC"/>
  </w:style>
  <w:style w:type="character" w:customStyle="1" w:styleId="WW8Num39z8">
    <w:name w:val="WW8Num39z8"/>
    <w:rsid w:val="00F02BBC"/>
  </w:style>
  <w:style w:type="character" w:customStyle="1" w:styleId="WW8Num40z1">
    <w:name w:val="WW8Num40z1"/>
    <w:rsid w:val="00F02BBC"/>
    <w:rPr>
      <w:rFonts w:ascii="Courier New" w:hAnsi="Courier New" w:cs="Courier New" w:hint="default"/>
    </w:rPr>
  </w:style>
  <w:style w:type="character" w:customStyle="1" w:styleId="WW8Num40z2">
    <w:name w:val="WW8Num40z2"/>
    <w:rsid w:val="00F02BBC"/>
    <w:rPr>
      <w:rFonts w:ascii="Wingdings" w:hAnsi="Wingdings" w:cs="Wingdings" w:hint="default"/>
    </w:rPr>
  </w:style>
  <w:style w:type="character" w:customStyle="1" w:styleId="WW8Num41z1">
    <w:name w:val="WW8Num41z1"/>
    <w:rsid w:val="00F02BBC"/>
  </w:style>
  <w:style w:type="character" w:customStyle="1" w:styleId="WW8Num41z2">
    <w:name w:val="WW8Num41z2"/>
    <w:rsid w:val="00F02BBC"/>
  </w:style>
  <w:style w:type="character" w:customStyle="1" w:styleId="WW8Num41z3">
    <w:name w:val="WW8Num41z3"/>
    <w:rsid w:val="00F02BBC"/>
  </w:style>
  <w:style w:type="character" w:customStyle="1" w:styleId="WW8Num41z4">
    <w:name w:val="WW8Num41z4"/>
    <w:rsid w:val="00F02BBC"/>
  </w:style>
  <w:style w:type="character" w:customStyle="1" w:styleId="WW8Num41z5">
    <w:name w:val="WW8Num41z5"/>
    <w:rsid w:val="00F02BBC"/>
  </w:style>
  <w:style w:type="character" w:customStyle="1" w:styleId="WW8Num41z6">
    <w:name w:val="WW8Num41z6"/>
    <w:rsid w:val="00F02BBC"/>
  </w:style>
  <w:style w:type="character" w:customStyle="1" w:styleId="WW8Num41z7">
    <w:name w:val="WW8Num41z7"/>
    <w:rsid w:val="00F02BBC"/>
  </w:style>
  <w:style w:type="character" w:customStyle="1" w:styleId="WW8Num41z8">
    <w:name w:val="WW8Num41z8"/>
    <w:rsid w:val="00F02BBC"/>
  </w:style>
  <w:style w:type="character" w:customStyle="1" w:styleId="WW8Num42z1">
    <w:name w:val="WW8Num42z1"/>
    <w:rsid w:val="00F02BBC"/>
    <w:rPr>
      <w:rFonts w:ascii="Courier New" w:hAnsi="Courier New" w:cs="Courier New" w:hint="default"/>
    </w:rPr>
  </w:style>
  <w:style w:type="character" w:customStyle="1" w:styleId="WW8Num42z2">
    <w:name w:val="WW8Num42z2"/>
    <w:rsid w:val="00F02BBC"/>
    <w:rPr>
      <w:rFonts w:ascii="Wingdings" w:hAnsi="Wingdings" w:cs="Wingdings" w:hint="default"/>
    </w:rPr>
  </w:style>
  <w:style w:type="character" w:customStyle="1" w:styleId="WW8Num43z1">
    <w:name w:val="WW8Num43z1"/>
    <w:rsid w:val="00F02BBC"/>
  </w:style>
  <w:style w:type="character" w:customStyle="1" w:styleId="WW8Num43z2">
    <w:name w:val="WW8Num43z2"/>
    <w:rsid w:val="00F02BBC"/>
  </w:style>
  <w:style w:type="character" w:customStyle="1" w:styleId="WW8Num43z3">
    <w:name w:val="WW8Num43z3"/>
    <w:rsid w:val="00F02BBC"/>
  </w:style>
  <w:style w:type="character" w:customStyle="1" w:styleId="WW8Num43z4">
    <w:name w:val="WW8Num43z4"/>
    <w:rsid w:val="00F02BBC"/>
  </w:style>
  <w:style w:type="character" w:customStyle="1" w:styleId="WW8Num43z5">
    <w:name w:val="WW8Num43z5"/>
    <w:rsid w:val="00F02BBC"/>
  </w:style>
  <w:style w:type="character" w:customStyle="1" w:styleId="WW8Num43z6">
    <w:name w:val="WW8Num43z6"/>
    <w:rsid w:val="00F02BBC"/>
  </w:style>
  <w:style w:type="character" w:customStyle="1" w:styleId="WW8Num43z7">
    <w:name w:val="WW8Num43z7"/>
    <w:rsid w:val="00F02BBC"/>
  </w:style>
  <w:style w:type="character" w:customStyle="1" w:styleId="WW8Num43z8">
    <w:name w:val="WW8Num43z8"/>
    <w:rsid w:val="00F02BBC"/>
  </w:style>
  <w:style w:type="character" w:customStyle="1" w:styleId="WW8Num44z1">
    <w:name w:val="WW8Num44z1"/>
    <w:rsid w:val="00F02BBC"/>
  </w:style>
  <w:style w:type="character" w:customStyle="1" w:styleId="WW8Num44z2">
    <w:name w:val="WW8Num44z2"/>
    <w:rsid w:val="00F02BBC"/>
  </w:style>
  <w:style w:type="character" w:customStyle="1" w:styleId="WW8Num44z3">
    <w:name w:val="WW8Num44z3"/>
    <w:rsid w:val="00F02BBC"/>
  </w:style>
  <w:style w:type="character" w:customStyle="1" w:styleId="WW8Num44z4">
    <w:name w:val="WW8Num44z4"/>
    <w:rsid w:val="00F02BBC"/>
  </w:style>
  <w:style w:type="character" w:customStyle="1" w:styleId="WW8Num44z5">
    <w:name w:val="WW8Num44z5"/>
    <w:rsid w:val="00F02BBC"/>
  </w:style>
  <w:style w:type="character" w:customStyle="1" w:styleId="WW8Num44z6">
    <w:name w:val="WW8Num44z6"/>
    <w:rsid w:val="00F02BBC"/>
  </w:style>
  <w:style w:type="character" w:customStyle="1" w:styleId="WW8Num44z7">
    <w:name w:val="WW8Num44z7"/>
    <w:rsid w:val="00F02BBC"/>
  </w:style>
  <w:style w:type="character" w:customStyle="1" w:styleId="WW8Num44z8">
    <w:name w:val="WW8Num44z8"/>
    <w:rsid w:val="00F02BBC"/>
  </w:style>
  <w:style w:type="character" w:customStyle="1" w:styleId="WW8Num45z1">
    <w:name w:val="WW8Num45z1"/>
    <w:rsid w:val="00F02BBC"/>
  </w:style>
  <w:style w:type="character" w:customStyle="1" w:styleId="WW8Num45z2">
    <w:name w:val="WW8Num45z2"/>
    <w:rsid w:val="00F02BBC"/>
  </w:style>
  <w:style w:type="character" w:customStyle="1" w:styleId="WW8Num45z3">
    <w:name w:val="WW8Num45z3"/>
    <w:rsid w:val="00F02BBC"/>
  </w:style>
  <w:style w:type="character" w:customStyle="1" w:styleId="WW8Num45z4">
    <w:name w:val="WW8Num45z4"/>
    <w:rsid w:val="00F02BBC"/>
  </w:style>
  <w:style w:type="character" w:customStyle="1" w:styleId="WW8Num45z5">
    <w:name w:val="WW8Num45z5"/>
    <w:rsid w:val="00F02BBC"/>
  </w:style>
  <w:style w:type="character" w:customStyle="1" w:styleId="WW8Num45z6">
    <w:name w:val="WW8Num45z6"/>
    <w:rsid w:val="00F02BBC"/>
  </w:style>
  <w:style w:type="character" w:customStyle="1" w:styleId="WW8Num45z7">
    <w:name w:val="WW8Num45z7"/>
    <w:rsid w:val="00F02BBC"/>
  </w:style>
  <w:style w:type="character" w:customStyle="1" w:styleId="WW8Num45z8">
    <w:name w:val="WW8Num45z8"/>
    <w:rsid w:val="00F02BBC"/>
  </w:style>
  <w:style w:type="character" w:customStyle="1" w:styleId="WW8Num47z0">
    <w:name w:val="WW8Num47z0"/>
    <w:rsid w:val="00F02BBC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F02BBC"/>
  </w:style>
  <w:style w:type="character" w:customStyle="1" w:styleId="WW8Num47z2">
    <w:name w:val="WW8Num47z2"/>
    <w:rsid w:val="00F02BBC"/>
  </w:style>
  <w:style w:type="character" w:customStyle="1" w:styleId="WW8Num47z3">
    <w:name w:val="WW8Num47z3"/>
    <w:rsid w:val="00F02BBC"/>
  </w:style>
  <w:style w:type="character" w:customStyle="1" w:styleId="WW8Num47z4">
    <w:name w:val="WW8Num47z4"/>
    <w:rsid w:val="00F02BBC"/>
  </w:style>
  <w:style w:type="character" w:customStyle="1" w:styleId="WW8Num47z5">
    <w:name w:val="WW8Num47z5"/>
    <w:rsid w:val="00F02BBC"/>
  </w:style>
  <w:style w:type="character" w:customStyle="1" w:styleId="WW8Num47z6">
    <w:name w:val="WW8Num47z6"/>
    <w:rsid w:val="00F02BBC"/>
  </w:style>
  <w:style w:type="character" w:customStyle="1" w:styleId="WW8Num47z7">
    <w:name w:val="WW8Num47z7"/>
    <w:rsid w:val="00F02BBC"/>
  </w:style>
  <w:style w:type="character" w:customStyle="1" w:styleId="WW8Num47z8">
    <w:name w:val="WW8Num47z8"/>
    <w:rsid w:val="00F02BBC"/>
  </w:style>
  <w:style w:type="character" w:customStyle="1" w:styleId="Domylnaczcionkaakapitu1">
    <w:name w:val="Domyślna czcionka akapitu1"/>
    <w:rsid w:val="00F02BBC"/>
  </w:style>
  <w:style w:type="character" w:customStyle="1" w:styleId="AkapitzlistZnak">
    <w:name w:val="Akapit z listą Znak"/>
    <w:rsid w:val="00F02BBC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F02BBC"/>
    <w:rPr>
      <w:sz w:val="16"/>
      <w:szCs w:val="16"/>
    </w:rPr>
  </w:style>
  <w:style w:type="character" w:customStyle="1" w:styleId="TeksttreciExact">
    <w:name w:val="Tekst treści Exac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F02BBC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F02BBC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F02BBC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F02BBC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F02BBC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F02BBC"/>
    <w:rPr>
      <w:rFonts w:cs="Lucida Sans"/>
    </w:rPr>
  </w:style>
  <w:style w:type="paragraph" w:customStyle="1" w:styleId="Podpis1">
    <w:name w:val="Podpis1"/>
    <w:basedOn w:val="Normalny"/>
    <w:rsid w:val="00F02BBC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02BBC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F02BBC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F02BBC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F02BBC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F02BBC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F02BBC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F02BBC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F02BBC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F02BBC"/>
    <w:rPr>
      <w:rFonts w:ascii="Tahoma" w:eastAsia="SimSun" w:hAnsi="Tahoma" w:cs="Tahoma"/>
      <w:sz w:val="16"/>
      <w:szCs w:val="16"/>
      <w:lang w:eastAsia="ar-SA"/>
    </w:rPr>
  </w:style>
  <w:style w:type="paragraph" w:styleId="Bezodstpw">
    <w:name w:val="No Spacing"/>
    <w:qFormat/>
    <w:rsid w:val="00F02B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F02BBC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F02BBC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F02BBC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F02BBC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F02BBC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F02BBC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F83941"/>
    <w:rPr>
      <w:sz w:val="16"/>
      <w:szCs w:val="16"/>
    </w:rPr>
  </w:style>
  <w:style w:type="character" w:customStyle="1" w:styleId="Nierozpoznanawzmianka2">
    <w:name w:val="Nierozpoznana wzmianka2"/>
    <w:uiPriority w:val="99"/>
    <w:semiHidden/>
    <w:unhideWhenUsed/>
    <w:rsid w:val="00C0441E"/>
    <w:rPr>
      <w:color w:val="605E5C"/>
      <w:shd w:val="clear" w:color="auto" w:fill="E1DFDD"/>
    </w:rPr>
  </w:style>
  <w:style w:type="character" w:customStyle="1" w:styleId="link">
    <w:name w:val="link"/>
    <w:rsid w:val="00C272D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A1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83A1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83A1A"/>
    <w:rPr>
      <w:vertAlign w:val="superscript"/>
    </w:rPr>
  </w:style>
  <w:style w:type="paragraph" w:customStyle="1" w:styleId="WW-Domylnie">
    <w:name w:val="WW-Domyślnie"/>
    <w:rsid w:val="00F3699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UyteHipercze">
    <w:name w:val="FollowedHyperlink"/>
    <w:uiPriority w:val="99"/>
    <w:semiHidden/>
    <w:unhideWhenUsed/>
    <w:rsid w:val="007824BD"/>
    <w:rPr>
      <w:color w:val="954F72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4253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60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5BAE63-D235-4BAA-8F62-FBDF47750308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97671F5B-DB77-4E9B-8485-B1715524D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86DB33-F017-45A2-B84B-4872E3E175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5DF073-A977-456E-8DBC-D65A99BED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19</Pages>
  <Words>3704</Words>
  <Characters>22227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Komorowska-Niedźwiedź</dc:creator>
  <cp:keywords/>
  <cp:lastModifiedBy>Sebastian Żyrkowski</cp:lastModifiedBy>
  <cp:revision>49</cp:revision>
  <cp:lastPrinted>2021-09-24T01:16:00Z</cp:lastPrinted>
  <dcterms:created xsi:type="dcterms:W3CDTF">2025-11-23T14:52:00Z</dcterms:created>
  <dcterms:modified xsi:type="dcterms:W3CDTF">2025-11-27T13:12:00Z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